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A014B" w14:textId="77777777" w:rsidR="00EB61BE" w:rsidRPr="0057141C" w:rsidRDefault="00EB61BE" w:rsidP="00EB61BE">
      <w:pPr>
        <w:pStyle w:val="Titre1"/>
      </w:pPr>
      <w:r w:rsidRPr="0057141C">
        <w:t>Fiche n°1 : Présentation de l'association</w:t>
      </w:r>
    </w:p>
    <w:p w14:paraId="3940853F" w14:textId="77777777" w:rsidR="00EB61BE" w:rsidRDefault="00EB61BE" w:rsidP="00EB61BE">
      <w:r w:rsidRPr="0057141C">
        <w:t>(Cette fiche, commune à toutes les demandes de subvention, accompagne la première demande de l'année)</w:t>
      </w:r>
    </w:p>
    <w:p w14:paraId="7B44840C" w14:textId="77777777" w:rsidR="00EB61BE" w:rsidRPr="00EB61BE" w:rsidRDefault="00EB61BE" w:rsidP="00EB61BE">
      <w:pPr>
        <w:rPr>
          <w:sz w:val="12"/>
          <w:szCs w:val="12"/>
        </w:rPr>
      </w:pPr>
    </w:p>
    <w:tbl>
      <w:tblPr>
        <w:tblW w:w="10734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EB61BE" w:rsidRPr="0057141C" w14:paraId="78866E9C" w14:textId="77777777" w:rsidTr="00EB61BE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8AA91D" w14:textId="77777777" w:rsidR="00EB61BE" w:rsidRPr="0057141C" w:rsidRDefault="00EB61BE" w:rsidP="00770876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EB61BE" w:rsidRPr="0057141C" w14:paraId="190C81EA" w14:textId="77777777" w:rsidTr="00EB61BE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4E55E6" w14:textId="77777777" w:rsidR="00EB61BE" w:rsidRPr="0057141C" w:rsidRDefault="00EB61BE" w:rsidP="00770876">
            <w:pPr>
              <w:pStyle w:val="Titre4"/>
              <w:numPr>
                <w:ilvl w:val="3"/>
                <w:numId w:val="3"/>
              </w:numPr>
              <w:snapToGrid w:val="0"/>
            </w:pPr>
            <w:r w:rsidRPr="0057141C">
              <w:t>NOM DE LA RADIO :</w:t>
            </w:r>
          </w:p>
          <w:p w14:paraId="504242E1" w14:textId="77777777" w:rsidR="00EB61BE" w:rsidRPr="0057141C" w:rsidRDefault="00EB61BE" w:rsidP="00770876">
            <w:r w:rsidRPr="0057141C">
              <w:t>Nom du service radiophonique autorisé par l</w:t>
            </w:r>
            <w:r>
              <w:t>e CSA ou l</w:t>
            </w:r>
            <w:r w:rsidRPr="0057141C">
              <w:t>’</w:t>
            </w:r>
            <w:proofErr w:type="spellStart"/>
            <w:r w:rsidRPr="0057141C">
              <w:t>A</w:t>
            </w:r>
            <w:r>
              <w:t>rcom</w:t>
            </w:r>
            <w:proofErr w:type="spellEnd"/>
            <w:r w:rsidRPr="0057141C">
              <w:t> :</w:t>
            </w:r>
          </w:p>
        </w:tc>
      </w:tr>
      <w:tr w:rsidR="00EB61BE" w:rsidRPr="0057141C" w14:paraId="71FF2B55" w14:textId="77777777" w:rsidTr="00EB61BE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E0AF20" w14:textId="77777777" w:rsidR="00EB61BE" w:rsidRPr="0057141C" w:rsidRDefault="00EB61BE" w:rsidP="00770876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AB0C2F" w14:textId="77777777" w:rsidR="00EB61BE" w:rsidRPr="0057141C" w:rsidRDefault="00EB61BE" w:rsidP="00770876">
            <w:pPr>
              <w:snapToGrid w:val="0"/>
            </w:pPr>
            <w:r w:rsidRPr="0057141C">
              <w:t>Réservé codification :</w:t>
            </w:r>
          </w:p>
        </w:tc>
      </w:tr>
      <w:tr w:rsidR="00EB61BE" w:rsidRPr="0057141C" w14:paraId="4EB0FD3F" w14:textId="77777777" w:rsidTr="00EB61BE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2E47EC" w14:textId="77777777" w:rsidR="00EB61BE" w:rsidRDefault="00EB61BE" w:rsidP="00770876">
            <w:pPr>
              <w:snapToGrid w:val="0"/>
            </w:pPr>
            <w:r>
              <w:t>-Zone(s) et Fréquence(s) FM</w:t>
            </w:r>
            <w:r w:rsidRPr="0057141C">
              <w:t> :</w:t>
            </w:r>
          </w:p>
          <w:p w14:paraId="3B8A263D" w14:textId="77777777" w:rsidR="00EB61BE" w:rsidRDefault="00EB61BE" w:rsidP="00770876">
            <w:pPr>
              <w:snapToGrid w:val="0"/>
            </w:pPr>
          </w:p>
          <w:p w14:paraId="3DE9D584" w14:textId="77777777" w:rsidR="00EB61BE" w:rsidRPr="0057141C" w:rsidRDefault="00EB61BE" w:rsidP="00770876">
            <w:pPr>
              <w:snapToGrid w:val="0"/>
            </w:pPr>
            <w:r>
              <w:t>- Allotissement(s) DAB + :</w:t>
            </w:r>
          </w:p>
        </w:tc>
      </w:tr>
    </w:tbl>
    <w:p w14:paraId="76F040FC" w14:textId="77777777" w:rsidR="00EB61BE" w:rsidRPr="0057141C" w:rsidRDefault="00EB61BE" w:rsidP="00EB61BE"/>
    <w:tbl>
      <w:tblPr>
        <w:tblW w:w="10798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250"/>
      </w:tblGrid>
      <w:tr w:rsidR="00EB61BE" w:rsidRPr="0057141C" w14:paraId="0712B2A4" w14:textId="77777777" w:rsidTr="00EB61BE">
        <w:tc>
          <w:tcPr>
            <w:tcW w:w="107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FA0159" w14:textId="77777777" w:rsidR="00EB61BE" w:rsidRPr="0057141C" w:rsidRDefault="00EB61BE" w:rsidP="00770876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EB61BE" w:rsidRPr="0057141C" w14:paraId="426B6CE2" w14:textId="77777777" w:rsidTr="00EB61BE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5BE211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14:paraId="26FC91A0" w14:textId="77777777" w:rsidR="00EB61BE" w:rsidRPr="0057141C" w:rsidRDefault="00EB61BE" w:rsidP="00770876">
            <w:pPr>
              <w:rPr>
                <w:sz w:val="20"/>
                <w:szCs w:val="20"/>
              </w:rPr>
            </w:pPr>
          </w:p>
        </w:tc>
      </w:tr>
      <w:tr w:rsidR="00EB61BE" w:rsidRPr="0057141C" w14:paraId="74054F1B" w14:textId="77777777" w:rsidTr="00EB61BE">
        <w:trPr>
          <w:trHeight w:val="45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3CF810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EB61BE" w:rsidRPr="0057141C" w14:paraId="616BB2BF" w14:textId="77777777" w:rsidTr="00EB61BE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B8C216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14:paraId="6CFA8275" w14:textId="77777777" w:rsidR="00EB61BE" w:rsidRPr="0057141C" w:rsidRDefault="00EB61BE" w:rsidP="00770876">
            <w:pPr>
              <w:rPr>
                <w:sz w:val="20"/>
                <w:szCs w:val="20"/>
              </w:rPr>
            </w:pPr>
          </w:p>
        </w:tc>
      </w:tr>
      <w:tr w:rsidR="00EB61BE" w:rsidRPr="0057141C" w14:paraId="02A289E2" w14:textId="77777777" w:rsidTr="00EB61BE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5271E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AAB304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EB61BE" w:rsidRPr="0057141C" w14:paraId="3EFCE222" w14:textId="77777777" w:rsidTr="00EB61BE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904618" w14:textId="77777777" w:rsidR="00EB61BE" w:rsidRPr="0057141C" w:rsidRDefault="00EB61BE" w:rsidP="00EB61BE">
            <w:pPr>
              <w:snapToGrid w:val="0"/>
              <w:ind w:right="301"/>
            </w:pPr>
            <w:r w:rsidRPr="0057141C">
              <w:rPr>
                <w:sz w:val="20"/>
                <w:szCs w:val="20"/>
              </w:rPr>
              <w:t>ADRESSE POSTALE :</w:t>
            </w:r>
          </w:p>
          <w:p w14:paraId="29DDD9E5" w14:textId="77777777" w:rsidR="00EB61BE" w:rsidRPr="0057141C" w:rsidRDefault="00EB61BE" w:rsidP="00770876">
            <w:r w:rsidRPr="0057141C">
              <w:rPr>
                <w:sz w:val="20"/>
                <w:szCs w:val="20"/>
              </w:rPr>
              <w:t>(</w:t>
            </w:r>
            <w:proofErr w:type="gramStart"/>
            <w:r w:rsidRPr="0057141C">
              <w:rPr>
                <w:sz w:val="20"/>
                <w:szCs w:val="20"/>
              </w:rPr>
              <w:t>si</w:t>
            </w:r>
            <w:proofErr w:type="gramEnd"/>
            <w:r w:rsidRPr="0057141C">
              <w:rPr>
                <w:sz w:val="20"/>
                <w:szCs w:val="20"/>
              </w:rPr>
              <w:t xml:space="preserve"> différente de celle du siège social)</w:t>
            </w:r>
          </w:p>
        </w:tc>
      </w:tr>
      <w:tr w:rsidR="00EB61BE" w:rsidRPr="0057141C" w14:paraId="7BCB7AD9" w14:textId="77777777" w:rsidTr="00EB61BE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7C182F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B870C7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EB61BE" w:rsidRPr="0057141C" w14:paraId="715F0B65" w14:textId="77777777" w:rsidTr="00EB61BE">
        <w:trPr>
          <w:trHeight w:val="40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4E100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14:paraId="2FA894BE" w14:textId="77777777" w:rsidR="00EB61BE" w:rsidRPr="0057141C" w:rsidRDefault="00EB61BE" w:rsidP="00770876">
            <w:pPr>
              <w:snapToGrid w:val="0"/>
            </w:pPr>
          </w:p>
        </w:tc>
      </w:tr>
      <w:tr w:rsidR="00EB61BE" w:rsidRPr="0057141C" w14:paraId="052C6033" w14:textId="77777777" w:rsidTr="00EB61BE">
        <w:trPr>
          <w:trHeight w:val="49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4521BE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EB61BE" w:rsidRPr="0057141C" w14:paraId="6B6E968E" w14:textId="77777777" w:rsidTr="00EB61BE">
        <w:trPr>
          <w:trHeight w:val="581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74FE51" w14:textId="099F8B25" w:rsidR="00EB61BE" w:rsidRDefault="007D4309" w:rsidP="00770876">
            <w:pPr>
              <w:snapToGrid w:val="0"/>
              <w:rPr>
                <w:sz w:val="20"/>
                <w:szCs w:val="20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1BB12B2" wp14:editId="5E02875A">
                      <wp:simplePos x="0" y="0"/>
                      <wp:positionH relativeFrom="margin">
                        <wp:posOffset>4618990</wp:posOffset>
                      </wp:positionH>
                      <wp:positionV relativeFrom="paragraph">
                        <wp:posOffset>149860</wp:posOffset>
                      </wp:positionV>
                      <wp:extent cx="182880" cy="182880"/>
                      <wp:effectExtent l="5715" t="10160" r="11430" b="698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4F429" id="Rectangle 14" o:spid="_x0000_s1026" style="position:absolute;margin-left:363.7pt;margin-top:11.8pt;width:14.4pt;height:14.4pt;z-index:2516787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N3TOsN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0443A4" wp14:editId="1C033D4C">
                      <wp:simplePos x="0" y="0"/>
                      <wp:positionH relativeFrom="margin">
                        <wp:posOffset>940827</wp:posOffset>
                      </wp:positionH>
                      <wp:positionV relativeFrom="paragraph">
                        <wp:posOffset>144798</wp:posOffset>
                      </wp:positionV>
                      <wp:extent cx="182880" cy="182880"/>
                      <wp:effectExtent l="5715" t="10160" r="11430" b="698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75615" id="Rectangle 1" o:spid="_x0000_s1026" style="position:absolute;margin-left:74.1pt;margin-top:11.4pt;width:14.4pt;height:14.4pt;z-index:2516705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Cf&#10;KhaK3gAAAAk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="00EB61BE" w:rsidRPr="0057141C">
              <w:rPr>
                <w:sz w:val="20"/>
                <w:szCs w:val="20"/>
              </w:rPr>
              <w:t xml:space="preserve">ADRESSE DES STUDIOS DU SERVICE DEMANDEUR </w:t>
            </w:r>
          </w:p>
          <w:p w14:paraId="127346C4" w14:textId="48A9B740" w:rsidR="007D4309" w:rsidRPr="0057141C" w:rsidRDefault="007D4309" w:rsidP="00770876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896077" wp14:editId="6D526C34">
                      <wp:simplePos x="0" y="0"/>
                      <wp:positionH relativeFrom="margin">
                        <wp:posOffset>3731260</wp:posOffset>
                      </wp:positionH>
                      <wp:positionV relativeFrom="paragraph">
                        <wp:posOffset>24130</wp:posOffset>
                      </wp:positionV>
                      <wp:extent cx="182880" cy="182880"/>
                      <wp:effectExtent l="5715" t="10160" r="11430" b="698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A940D0" id="Rectangle 13" o:spid="_x0000_s1026" style="position:absolute;margin-left:293.8pt;margin-top:1.9pt;width:14.4pt;height:14.4pt;z-index:2516766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Ds&#10;WAQ9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F1C47C4" wp14:editId="12C21DDE">
                      <wp:simplePos x="0" y="0"/>
                      <wp:positionH relativeFrom="margin">
                        <wp:posOffset>1849942</wp:posOffset>
                      </wp:positionH>
                      <wp:positionV relativeFrom="paragraph">
                        <wp:posOffset>25176</wp:posOffset>
                      </wp:positionV>
                      <wp:extent cx="182880" cy="182880"/>
                      <wp:effectExtent l="5715" t="10160" r="1143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DF5E99" id="Rectangle 3" o:spid="_x0000_s1026" style="position:absolute;margin-left:145.65pt;margin-top:2pt;width:14.4pt;height:14.4pt;z-index:2516725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Br&#10;ujf0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 xml:space="preserve">Q.P.V      OUI             </w:t>
            </w:r>
            <w:proofErr w:type="gramStart"/>
            <w:r w:rsidRPr="0057141C">
              <w:t xml:space="preserve">NON     </w:t>
            </w:r>
            <w:r>
              <w:t xml:space="preserve">                  F</w:t>
            </w:r>
            <w:proofErr w:type="gramEnd"/>
            <w:r w:rsidRPr="0057141C">
              <w:t>.</w:t>
            </w:r>
            <w:r>
              <w:t>R</w:t>
            </w:r>
            <w:r w:rsidRPr="0057141C">
              <w:t>.</w:t>
            </w:r>
            <w:r>
              <w:t>R</w:t>
            </w:r>
            <w:r w:rsidRPr="0057141C">
              <w:t xml:space="preserve">      OUI             NON     </w:t>
            </w:r>
          </w:p>
        </w:tc>
      </w:tr>
      <w:tr w:rsidR="00EB61BE" w:rsidRPr="0057141C" w14:paraId="3E58E9F3" w14:textId="77777777" w:rsidTr="00EB61BE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2BF20" w14:textId="101533EB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00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BAD3B6" w14:textId="0272BC9E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EB61BE" w:rsidRPr="0057141C" w14:paraId="420AA902" w14:textId="77777777" w:rsidTr="00EB61BE">
        <w:trPr>
          <w:trHeight w:val="36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13DA6D" w14:textId="7CC71AF9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14:paraId="38AF8EEB" w14:textId="77777777" w:rsidR="00EB61BE" w:rsidRPr="0057141C" w:rsidRDefault="00EB61BE" w:rsidP="00770876">
            <w:pPr>
              <w:snapToGrid w:val="0"/>
            </w:pPr>
          </w:p>
        </w:tc>
      </w:tr>
      <w:tr w:rsidR="00EB61BE" w:rsidRPr="0057141C" w14:paraId="0521BCA5" w14:textId="77777777" w:rsidTr="00EB61BE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029130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88A1A6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14:paraId="1BAE3486" w14:textId="77777777" w:rsidR="00EB61BE" w:rsidRPr="0057141C" w:rsidRDefault="00EB61BE" w:rsidP="00770876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EB61BE" w:rsidRPr="0057141C" w14:paraId="5A140FB0" w14:textId="77777777" w:rsidTr="00EB61BE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4EAFC0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9403A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E1C510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51E867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4D9F58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E6CA56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ED1724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9D8802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79CF3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CD0998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F5D49A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9DD40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D9E121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9E72A7" w14:textId="77777777" w:rsidR="00EB61BE" w:rsidRPr="0057141C" w:rsidRDefault="00EB61BE" w:rsidP="00770876">
            <w:pPr>
              <w:snapToGrid w:val="0"/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A124F7" w14:textId="77777777" w:rsidR="00EB61BE" w:rsidRPr="0057141C" w:rsidRDefault="00EB61BE" w:rsidP="00770876">
            <w:pPr>
              <w:snapToGrid w:val="0"/>
            </w:pPr>
          </w:p>
        </w:tc>
      </w:tr>
      <w:tr w:rsidR="00EB61BE" w:rsidRPr="0057141C" w14:paraId="69D1579F" w14:textId="77777777" w:rsidTr="00EB61BE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AACBCC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</w:t>
            </w:r>
            <w:proofErr w:type="gramStart"/>
            <w:r w:rsidRPr="0057141C">
              <w:rPr>
                <w:sz w:val="20"/>
                <w:szCs w:val="20"/>
              </w:rPr>
              <w:t>)?</w:t>
            </w:r>
            <w:proofErr w:type="gramEnd"/>
            <w:r w:rsidRPr="0057141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592A6D" w14:textId="77777777" w:rsidR="00EB61BE" w:rsidRPr="0057141C" w:rsidRDefault="00EB61BE" w:rsidP="00770876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9FBB87" wp14:editId="5AE9EFCD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A943A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tnugIAAJM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3CBD5EDB" w14:textId="77777777" w:rsidR="00EB61BE" w:rsidRPr="0057141C" w:rsidRDefault="00EB61BE" w:rsidP="00770876">
            <w:r w:rsidRPr="0057141C">
              <w:t xml:space="preserve">OUI                          </w:t>
            </w:r>
          </w:p>
          <w:p w14:paraId="47ECC76F" w14:textId="77777777" w:rsidR="00EB61BE" w:rsidRPr="0057141C" w:rsidRDefault="00EB61BE" w:rsidP="00770876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ABB8ED" w14:textId="77777777" w:rsidR="00EB61BE" w:rsidRPr="0057141C" w:rsidRDefault="00EB61BE" w:rsidP="00770876">
            <w:pPr>
              <w:snapToGrid w:val="0"/>
            </w:pPr>
          </w:p>
          <w:p w14:paraId="13E24081" w14:textId="77777777" w:rsidR="00EB61BE" w:rsidRPr="0057141C" w:rsidRDefault="00EB61BE" w:rsidP="00770876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1696E" wp14:editId="5A56989F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B6A476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Ot9uQIAAJM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EB61BE" w:rsidRPr="0057141C" w14:paraId="086BC1EF" w14:textId="77777777" w:rsidTr="00EB61BE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1B68E6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L’ACTIVITÉ RADIO EST-ELLE UN SECTEUR DE </w:t>
            </w:r>
            <w:proofErr w:type="gramStart"/>
            <w:r w:rsidRPr="0057141C">
              <w:rPr>
                <w:sz w:val="20"/>
                <w:szCs w:val="20"/>
              </w:rPr>
              <w:t>L’ ASSOCIATION</w:t>
            </w:r>
            <w:proofErr w:type="gramEnd"/>
            <w:r w:rsidRPr="0057141C">
              <w:rPr>
                <w:sz w:val="20"/>
                <w:szCs w:val="20"/>
              </w:rPr>
              <w:t xml:space="preserve">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93F5E0" w14:textId="77777777" w:rsidR="00EB61BE" w:rsidRPr="0057141C" w:rsidRDefault="00EB61BE" w:rsidP="00770876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29E8AC" wp14:editId="2DCFF151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1C58B" id="Rectangle 9" o:spid="_x0000_s1026" style="position:absolute;margin-left:74.45pt;margin-top:13.2pt;width:14.4pt;height:14.4pt;z-index:251666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3C4C86AA" w14:textId="77777777" w:rsidR="00EB61BE" w:rsidRPr="0057141C" w:rsidRDefault="00EB61BE" w:rsidP="00770876">
            <w:r w:rsidRPr="0057141C">
              <w:t>OUI</w:t>
            </w:r>
          </w:p>
          <w:p w14:paraId="5ED6FE00" w14:textId="77777777" w:rsidR="00EB61BE" w:rsidRPr="0057141C" w:rsidRDefault="00EB61BE" w:rsidP="00770876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DB2275" w14:textId="77777777" w:rsidR="00EB61BE" w:rsidRPr="0057141C" w:rsidRDefault="00EB61BE" w:rsidP="00770876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697A4F" wp14:editId="7285DFEB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0A1C6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mFuAIAAJI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09C5E841" w14:textId="77777777" w:rsidR="00EB61BE" w:rsidRPr="0057141C" w:rsidRDefault="00EB61BE" w:rsidP="00770876">
            <w:r w:rsidRPr="0057141C">
              <w:t>NON</w:t>
            </w:r>
          </w:p>
        </w:tc>
      </w:tr>
      <w:tr w:rsidR="00EB61BE" w:rsidRPr="0057141C" w14:paraId="3C41F104" w14:textId="77777777" w:rsidTr="00EB61BE">
        <w:trPr>
          <w:trHeight w:val="334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FBA9C5" w14:textId="72514FE3" w:rsidR="00EB61BE" w:rsidRPr="0057141C" w:rsidRDefault="0028363C" w:rsidP="00770876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EC358E" wp14:editId="44CF53BD">
                      <wp:simplePos x="0" y="0"/>
                      <wp:positionH relativeFrom="margin">
                        <wp:posOffset>1780540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A1482" id="Rectangle 7" o:spid="_x0000_s1026" style="position:absolute;margin-left:140.2pt;margin-top:.8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0s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UiRBo7oIxSNqEpyNPf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CC5A9E" wp14:editId="1ABD3AE3">
                      <wp:simplePos x="0" y="0"/>
                      <wp:positionH relativeFrom="margin">
                        <wp:posOffset>944245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1AD3E" id="Rectangle 6" o:spid="_x0000_s1026" style="position:absolute;margin-left:74.35pt;margin-top:.8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J81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w0iRBo7oIxSNqEpyNPP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="00EB61BE" w:rsidRPr="0057141C">
              <w:rPr>
                <w:lang w:eastAsia="fr-FR" w:bidi="ar-SA"/>
              </w:rPr>
              <w:t>DAB+</w:t>
            </w:r>
            <w:r w:rsidR="00EB61BE" w:rsidRPr="0057141C">
              <w:t xml:space="preserve">   OUI          NON     </w:t>
            </w:r>
            <w:r w:rsidR="00EB61BE" w:rsidRPr="0057141C">
              <w:tab/>
              <w:t xml:space="preserve">     </w:t>
            </w:r>
          </w:p>
          <w:p w14:paraId="59ACAA08" w14:textId="77777777" w:rsidR="00EB61BE" w:rsidRPr="0057141C" w:rsidRDefault="00EB61BE" w:rsidP="00770876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D27E6C" wp14:editId="7348C99A">
                      <wp:simplePos x="0" y="0"/>
                      <wp:positionH relativeFrom="column">
                        <wp:posOffset>5992495</wp:posOffset>
                      </wp:positionH>
                      <wp:positionV relativeFrom="paragraph">
                        <wp:posOffset>97790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2FA75" id="Rectangle 11" o:spid="_x0000_s1026" style="position:absolute;margin-left:471.85pt;margin-top:7.7pt;width:14.95pt;height:1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"/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6B0704" wp14:editId="06F8F7DA">
                      <wp:simplePos x="0" y="0"/>
                      <wp:positionH relativeFrom="column">
                        <wp:posOffset>5229225</wp:posOffset>
                      </wp:positionH>
                      <wp:positionV relativeFrom="paragraph">
                        <wp:posOffset>95250</wp:posOffset>
                      </wp:positionV>
                      <wp:extent cx="189865" cy="203835"/>
                      <wp:effectExtent l="13970" t="5715" r="5715" b="9525"/>
                      <wp:wrapNone/>
                      <wp:docPr id="2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10A497" id="Rectangle 11" o:spid="_x0000_s1026" style="position:absolute;margin-left:411.75pt;margin-top:7.5pt;width:14.95pt;height:16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"/>
                  </w:pict>
                </mc:Fallback>
              </mc:AlternateContent>
            </w:r>
          </w:p>
          <w:p w14:paraId="5003C8FA" w14:textId="7C131AFE" w:rsidR="00EB61BE" w:rsidRPr="0057141C" w:rsidRDefault="00EB61BE" w:rsidP="00770876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t xml:space="preserve">Double diffusion </w:t>
            </w:r>
            <w:r w:rsidRPr="007D4309">
              <w:rPr>
                <w:u w:val="single"/>
              </w:rPr>
              <w:t>effective</w:t>
            </w:r>
            <w:r>
              <w:t xml:space="preserve"> </w:t>
            </w:r>
            <w:r w:rsidRPr="0057141C">
              <w:t>en FM et en DAB+ </w:t>
            </w:r>
            <w:r>
              <w:t xml:space="preserve">au </w:t>
            </w:r>
            <w:r w:rsidRPr="007D4309">
              <w:rPr>
                <w:u w:val="single"/>
              </w:rPr>
              <w:t>31 décembre 202</w:t>
            </w:r>
            <w:r w:rsidR="007D4309" w:rsidRPr="007D4309">
              <w:rPr>
                <w:u w:val="single"/>
              </w:rPr>
              <w:t>4</w:t>
            </w:r>
            <w:r>
              <w:t xml:space="preserve"> </w:t>
            </w:r>
            <w:r w:rsidRPr="0057141C">
              <w:t>:</w:t>
            </w:r>
            <w:r>
              <w:t xml:space="preserve">      </w:t>
            </w:r>
            <w:r w:rsidRPr="0057141C">
              <w:t>OUI          NON</w:t>
            </w:r>
            <w:r>
              <w:t xml:space="preserve"> </w:t>
            </w:r>
          </w:p>
        </w:tc>
      </w:tr>
      <w:tr w:rsidR="00EB61BE" w:rsidRPr="0057141C" w14:paraId="3D3E5DB8" w14:textId="77777777" w:rsidTr="00EB61BE">
        <w:trPr>
          <w:trHeight w:val="15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C80A42" w14:textId="77777777" w:rsidR="00EB61BE" w:rsidRPr="0057141C" w:rsidRDefault="00EB61BE" w:rsidP="00770876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14:paraId="1C9E2A39" w14:textId="77777777" w:rsidR="00EB61BE" w:rsidRPr="00EB61BE" w:rsidRDefault="00EB61BE" w:rsidP="00EB61BE">
      <w:pPr>
        <w:rPr>
          <w:sz w:val="22"/>
          <w:szCs w:val="22"/>
        </w:rPr>
      </w:pPr>
      <w:r w:rsidRPr="00EB61BE">
        <w:rPr>
          <w:sz w:val="22"/>
          <w:szCs w:val="22"/>
        </w:rPr>
        <w:t>*cochez la case correspondant à la situation de l’association</w:t>
      </w:r>
    </w:p>
    <w:p w14:paraId="7AC68008" w14:textId="77777777" w:rsidR="008D5F3D" w:rsidRPr="0057141C" w:rsidRDefault="008D5F3D" w:rsidP="008D5F3D">
      <w:pPr>
        <w:rPr>
          <w:sz w:val="18"/>
        </w:rPr>
      </w:pPr>
    </w:p>
    <w:tbl>
      <w:tblPr>
        <w:tblW w:w="10748" w:type="dxa"/>
        <w:tblInd w:w="-4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8D5F3D" w:rsidRPr="0057141C" w14:paraId="2456D41D" w14:textId="77777777" w:rsidTr="00EB61BE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2A9D02" w14:textId="77777777" w:rsidR="008D5F3D" w:rsidRPr="0057141C" w:rsidRDefault="008D5F3D" w:rsidP="004C3B0D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14:paraId="79D610FE" w14:textId="77777777" w:rsidR="008D5F3D" w:rsidRPr="0057141C" w:rsidRDefault="008D5F3D" w:rsidP="004C3B0D">
            <w:pPr>
              <w:jc w:val="center"/>
            </w:pPr>
            <w:proofErr w:type="gramStart"/>
            <w:r w:rsidRPr="0057141C">
              <w:rPr>
                <w:b/>
                <w:bCs/>
              </w:rPr>
              <w:t>pertinentes</w:t>
            </w:r>
            <w:proofErr w:type="gramEnd"/>
            <w:r w:rsidRPr="0057141C">
              <w:rPr>
                <w:b/>
                <w:bCs/>
              </w:rPr>
              <w:t xml:space="preserve"> relatives à votre association que vous souhaitez indiquer</w:t>
            </w:r>
          </w:p>
        </w:tc>
      </w:tr>
      <w:tr w:rsidR="008D5F3D" w:rsidRPr="0057141C" w14:paraId="642A104E" w14:textId="77777777" w:rsidTr="00EB61BE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142F7B" w14:textId="77777777" w:rsidR="008D5F3D" w:rsidRPr="0057141C" w:rsidRDefault="008D5F3D" w:rsidP="004C3B0D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14:paraId="4B6E5E72" w14:textId="77777777" w:rsidR="008D5F3D" w:rsidRPr="0057141C" w:rsidRDefault="008D5F3D" w:rsidP="004C3B0D">
            <w:pPr>
              <w:pStyle w:val="Contenudetableau"/>
            </w:pPr>
          </w:p>
        </w:tc>
      </w:tr>
    </w:tbl>
    <w:p w14:paraId="3CC078D2" w14:textId="77777777" w:rsidR="008D5F3D" w:rsidRPr="0057141C" w:rsidRDefault="008D5F3D" w:rsidP="008D5F3D">
      <w:pPr>
        <w:rPr>
          <w:b/>
          <w:bCs/>
        </w:rPr>
      </w:pPr>
    </w:p>
    <w:p w14:paraId="3EE7ED20" w14:textId="77777777" w:rsidR="008D5F3D" w:rsidRPr="0057141C" w:rsidRDefault="008D5F3D" w:rsidP="008D5F3D">
      <w:r w:rsidRPr="0057141C">
        <w:rPr>
          <w:b/>
          <w:bCs/>
        </w:rPr>
        <w:t>Fiche n° 1 Page 2</w:t>
      </w:r>
    </w:p>
    <w:tbl>
      <w:tblPr>
        <w:tblW w:w="10787" w:type="dxa"/>
        <w:tblInd w:w="-46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"/>
        <w:gridCol w:w="5690"/>
        <w:gridCol w:w="2503"/>
        <w:gridCol w:w="2562"/>
        <w:gridCol w:w="16"/>
      </w:tblGrid>
      <w:tr w:rsidR="00625046" w:rsidRPr="0057141C" w14:paraId="0065496A" w14:textId="77777777" w:rsidTr="00625046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80C07C" w14:textId="77777777" w:rsidR="00625046" w:rsidRPr="00625046" w:rsidRDefault="00625046" w:rsidP="00770876">
            <w:pPr>
              <w:pStyle w:val="Titre5"/>
              <w:numPr>
                <w:ilvl w:val="4"/>
                <w:numId w:val="3"/>
              </w:numPr>
              <w:snapToGrid w:val="0"/>
              <w:rPr>
                <w:sz w:val="24"/>
                <w:szCs w:val="24"/>
              </w:rPr>
            </w:pPr>
            <w:r w:rsidRPr="00625046">
              <w:rPr>
                <w:sz w:val="24"/>
                <w:szCs w:val="24"/>
              </w:rPr>
              <w:t>Renseignements d’ordre administratif et juridique</w:t>
            </w:r>
          </w:p>
        </w:tc>
      </w:tr>
      <w:tr w:rsidR="00625046" w:rsidRPr="0057141C" w14:paraId="3D687433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333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BE1E5B" w14:textId="77777777" w:rsidR="00625046" w:rsidRPr="0057141C" w:rsidRDefault="00625046" w:rsidP="00770876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9F6167" w14:textId="77777777" w:rsidR="00625046" w:rsidRPr="0057141C" w:rsidRDefault="00625046" w:rsidP="00770876">
            <w:pPr>
              <w:snapToGrid w:val="0"/>
            </w:pPr>
            <w:r w:rsidRPr="0057141C">
              <w:t>À :</w:t>
            </w:r>
          </w:p>
        </w:tc>
      </w:tr>
      <w:tr w:rsidR="00625046" w:rsidRPr="0057141C" w14:paraId="2C83B8A7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61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EA2D0" w14:textId="77777777" w:rsidR="00625046" w:rsidRPr="0057141C" w:rsidRDefault="00625046" w:rsidP="00770876">
            <w:pPr>
              <w:snapToGrid w:val="0"/>
            </w:pP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9010B" w14:textId="77777777" w:rsidR="00625046" w:rsidRPr="0057141C" w:rsidRDefault="00625046" w:rsidP="00770876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A9EA05" w14:textId="77777777" w:rsidR="00625046" w:rsidRPr="0057141C" w:rsidRDefault="00625046" w:rsidP="00770876">
            <w:pPr>
              <w:snapToGrid w:val="0"/>
            </w:pPr>
            <w:r w:rsidRPr="0057141C">
              <w:t>JO du :</w:t>
            </w:r>
          </w:p>
        </w:tc>
      </w:tr>
      <w:tr w:rsidR="00625046" w:rsidRPr="0057141C" w14:paraId="2E2FC45A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4FBBA7" w14:textId="77777777" w:rsidR="00625046" w:rsidRPr="0057141C" w:rsidRDefault="00625046" w:rsidP="00770876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DEDF78" w14:textId="77777777" w:rsidR="00625046" w:rsidRPr="0057141C" w:rsidRDefault="00625046" w:rsidP="00770876">
            <w:pPr>
              <w:snapToGrid w:val="0"/>
            </w:pPr>
            <w:r w:rsidRPr="0057141C">
              <w:t>À :</w:t>
            </w:r>
          </w:p>
        </w:tc>
      </w:tr>
      <w:tr w:rsidR="00625046" w:rsidRPr="0057141C" w14:paraId="41CC3780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8C8EA7" w14:textId="77777777" w:rsidR="00625046" w:rsidRPr="0057141C" w:rsidRDefault="00625046" w:rsidP="00770876">
            <w:pPr>
              <w:snapToGrid w:val="0"/>
            </w:pP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499455" w14:textId="77777777" w:rsidR="00625046" w:rsidRPr="0057141C" w:rsidRDefault="00625046" w:rsidP="00770876">
            <w:pPr>
              <w:snapToGrid w:val="0"/>
            </w:pPr>
            <w:r w:rsidRPr="0057141C">
              <w:t>Date :</w:t>
            </w:r>
          </w:p>
        </w:tc>
      </w:tr>
      <w:tr w:rsidR="00625046" w:rsidRPr="0057141C" w14:paraId="585EFF7D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7A134C" w14:textId="77777777" w:rsidR="00625046" w:rsidRPr="0057141C" w:rsidRDefault="00625046" w:rsidP="00770876">
            <w:pPr>
              <w:snapToGrid w:val="0"/>
            </w:pPr>
            <w:r w:rsidRPr="0057141C">
              <w:t xml:space="preserve">Première autorisation d’émettre </w:t>
            </w:r>
            <w:r w:rsidRPr="007D4309">
              <w:rPr>
                <w:u w:val="single"/>
              </w:rPr>
              <w:t>du CSA ou de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57141C">
              <w:t xml:space="preserve"> :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4336BB" w14:textId="77777777" w:rsidR="00625046" w:rsidRPr="0057141C" w:rsidRDefault="00625046" w:rsidP="00770876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9781E5" w14:textId="77777777" w:rsidR="00625046" w:rsidRPr="0057141C" w:rsidRDefault="00625046" w:rsidP="00770876">
            <w:pPr>
              <w:snapToGrid w:val="0"/>
            </w:pPr>
            <w:r w:rsidRPr="0057141C">
              <w:t>JO du :</w:t>
            </w:r>
          </w:p>
        </w:tc>
      </w:tr>
      <w:tr w:rsidR="00625046" w:rsidRPr="0057141C" w14:paraId="53852D50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7C3B52" w14:textId="77777777" w:rsidR="00625046" w:rsidRPr="0057141C" w:rsidRDefault="00625046" w:rsidP="00770876">
            <w:pPr>
              <w:snapToGrid w:val="0"/>
            </w:pPr>
            <w:r w:rsidRPr="0057141C">
              <w:t>Autorisation</w:t>
            </w:r>
            <w:r>
              <w:t>(s)</w:t>
            </w:r>
            <w:r w:rsidRPr="0057141C">
              <w:t xml:space="preserve"> d’émettre </w:t>
            </w:r>
            <w:r w:rsidRPr="007D4309">
              <w:rPr>
                <w:u w:val="single"/>
              </w:rPr>
              <w:t>du CSA ou de</w:t>
            </w:r>
            <w:r w:rsidRPr="007D4309">
              <w:t xml:space="preserve">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7D4309">
              <w:rPr>
                <w:u w:val="single"/>
              </w:rPr>
              <w:t xml:space="preserve"> </w:t>
            </w:r>
            <w:r w:rsidRPr="0057141C">
              <w:t>en vigueur</w:t>
            </w:r>
            <w:r>
              <w:t xml:space="preserve"> </w:t>
            </w:r>
            <w:r w:rsidRPr="007D4309">
              <w:rPr>
                <w:u w:val="single"/>
              </w:rPr>
              <w:t>(en FM)</w:t>
            </w:r>
            <w:r w:rsidRPr="0057141C">
              <w:t xml:space="preserve"> : 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FC9B9E" w14:textId="77777777" w:rsidR="00625046" w:rsidRPr="0057141C" w:rsidRDefault="00625046" w:rsidP="00770876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EAECA4" w14:textId="77777777" w:rsidR="00625046" w:rsidRPr="0057141C" w:rsidRDefault="00625046" w:rsidP="00770876">
            <w:pPr>
              <w:snapToGrid w:val="0"/>
            </w:pPr>
            <w:r w:rsidRPr="0057141C">
              <w:t>JO du :</w:t>
            </w:r>
          </w:p>
        </w:tc>
      </w:tr>
      <w:tr w:rsidR="00625046" w:rsidRPr="0057141C" w14:paraId="7BF16ADA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1016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tbl>
            <w:tblPr>
              <w:tblW w:w="10771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646"/>
              <w:gridCol w:w="2563"/>
              <w:gridCol w:w="2562"/>
            </w:tblGrid>
            <w:tr w:rsidR="00625046" w:rsidRPr="0057141C" w14:paraId="2740EB3E" w14:textId="77777777" w:rsidTr="00770876">
              <w:tc>
                <w:tcPr>
                  <w:tcW w:w="564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72838D2" w14:textId="77777777" w:rsidR="00625046" w:rsidRPr="0057141C" w:rsidRDefault="00625046" w:rsidP="00770876">
                  <w:pPr>
                    <w:snapToGrid w:val="0"/>
                  </w:pPr>
                  <w:r w:rsidRPr="007D4309">
                    <w:rPr>
                      <w:u w:val="single"/>
                    </w:rPr>
                    <w:t>Autorisation(s) d’émettre du CSA ou de l’</w:t>
                  </w:r>
                  <w:proofErr w:type="spellStart"/>
                  <w:r w:rsidRPr="007D4309">
                    <w:rPr>
                      <w:u w:val="single"/>
                    </w:rPr>
                    <w:t>Arcom</w:t>
                  </w:r>
                  <w:proofErr w:type="spellEnd"/>
                  <w:r w:rsidRPr="007D4309">
                    <w:rPr>
                      <w:u w:val="single"/>
                    </w:rPr>
                    <w:t xml:space="preserve"> en vigueur (en DAB+)</w:t>
                  </w:r>
                  <w:r w:rsidRPr="0057141C">
                    <w:t xml:space="preserve"> : </w:t>
                  </w:r>
                </w:p>
              </w:tc>
              <w:tc>
                <w:tcPr>
                  <w:tcW w:w="256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D189334" w14:textId="77777777" w:rsidR="00625046" w:rsidRPr="0057141C" w:rsidRDefault="00625046" w:rsidP="00770876">
                  <w:pPr>
                    <w:snapToGrid w:val="0"/>
                  </w:pPr>
                  <w:r w:rsidRPr="0057141C">
                    <w:t>Date :</w:t>
                  </w:r>
                </w:p>
              </w:tc>
              <w:tc>
                <w:tcPr>
                  <w:tcW w:w="256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2D3ED3C" w14:textId="77777777" w:rsidR="00625046" w:rsidRPr="0057141C" w:rsidRDefault="00625046" w:rsidP="00770876">
                  <w:pPr>
                    <w:snapToGrid w:val="0"/>
                  </w:pPr>
                  <w:r w:rsidRPr="0057141C">
                    <w:t>JO du :</w:t>
                  </w:r>
                </w:p>
              </w:tc>
            </w:tr>
          </w:tbl>
          <w:p w14:paraId="008D7834" w14:textId="77777777" w:rsidR="00625046" w:rsidRPr="0057141C" w:rsidRDefault="00625046" w:rsidP="00770876">
            <w:pPr>
              <w:snapToGrid w:val="0"/>
            </w:pPr>
            <w:r w:rsidRPr="0057141C">
              <w:t>Objet de l’association :</w:t>
            </w:r>
          </w:p>
          <w:p w14:paraId="4E490BBA" w14:textId="77777777" w:rsidR="00625046" w:rsidRPr="0057141C" w:rsidRDefault="00625046" w:rsidP="00770876"/>
          <w:p w14:paraId="6353B82F" w14:textId="77777777" w:rsidR="00625046" w:rsidRPr="0057141C" w:rsidRDefault="00625046" w:rsidP="00770876"/>
          <w:p w14:paraId="1DCDD1AC" w14:textId="77777777" w:rsidR="00625046" w:rsidRPr="0057141C" w:rsidRDefault="00625046" w:rsidP="00770876"/>
        </w:tc>
      </w:tr>
      <w:tr w:rsidR="00625046" w:rsidRPr="0057141C" w14:paraId="6539847C" w14:textId="77777777" w:rsidTr="0062504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035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9D3650" w14:textId="77777777" w:rsidR="00625046" w:rsidRPr="0057141C" w:rsidRDefault="00625046" w:rsidP="00770876">
            <w:pPr>
              <w:snapToGrid w:val="0"/>
            </w:pPr>
            <w:r w:rsidRPr="0057141C">
              <w:t>Identité des associations, organismes ou sociétés avec lesquelles l’association est liée dans le cadre de l’activité radiophonique et nature des liens (ex : autres radios associatives, associations culturelles, sociétés de régie publicitaire, organismes para publics du secteur éducatif, social ou culturel…)</w:t>
            </w:r>
            <w:r>
              <w:t xml:space="preserve"> </w:t>
            </w:r>
            <w:r w:rsidRPr="0057141C">
              <w:t>:</w:t>
            </w:r>
          </w:p>
        </w:tc>
      </w:tr>
      <w:tr w:rsidR="008D5F3D" w:rsidRPr="0057141C" w14:paraId="0FD1CA60" w14:textId="77777777" w:rsidTr="00625046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9C78C3" w14:textId="77777777" w:rsidR="008D5F3D" w:rsidRPr="0057141C" w:rsidRDefault="008D5F3D" w:rsidP="004C3B0D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8D5F3D" w:rsidRPr="0057141C" w14:paraId="3C9FB477" w14:textId="77777777" w:rsidTr="00625046">
        <w:trPr>
          <w:gridBefore w:val="1"/>
          <w:wBefore w:w="16" w:type="dxa"/>
          <w:trHeight w:val="6032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4D902D" w14:textId="568E4782" w:rsidR="008D5F3D" w:rsidRPr="0057141C" w:rsidRDefault="008D5F3D" w:rsidP="004C3B0D">
            <w:pPr>
              <w:snapToGrid w:val="0"/>
            </w:pPr>
            <w:r w:rsidRPr="0057141C">
              <w:t xml:space="preserve">Activité radiophonique en </w:t>
            </w:r>
            <w:r w:rsidR="00625046">
              <w:t>202</w:t>
            </w:r>
            <w:r w:rsidR="007D4309">
              <w:t>4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8D5F3D" w:rsidRPr="0057141C" w14:paraId="4D0B58FB" w14:textId="77777777" w:rsidTr="004C3B0D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0A0FD3F" w14:textId="77777777" w:rsidR="008D5F3D" w:rsidRPr="0057141C" w:rsidRDefault="008D5F3D" w:rsidP="004C3B0D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3B2006C5" w14:textId="77777777" w:rsidR="008D5F3D" w:rsidRPr="0057141C" w:rsidRDefault="008D5F3D" w:rsidP="004C3B0D">
                  <w:r w:rsidRPr="0057141C">
                    <w:t>Nombre d’heures</w:t>
                  </w:r>
                </w:p>
                <w:p w14:paraId="56B085D6" w14:textId="77777777" w:rsidR="008D5F3D" w:rsidRPr="0057141C" w:rsidRDefault="008D5F3D" w:rsidP="004C3B0D">
                  <w:proofErr w:type="gramStart"/>
                  <w:r w:rsidRPr="0057141C">
                    <w:t>par</w:t>
                  </w:r>
                  <w:proofErr w:type="gramEnd"/>
                  <w:r w:rsidRPr="0057141C">
                    <w:t xml:space="preserve"> jour</w:t>
                  </w:r>
                </w:p>
              </w:tc>
            </w:tr>
            <w:tr w:rsidR="008D5F3D" w:rsidRPr="0057141C" w14:paraId="6B838F5B" w14:textId="77777777" w:rsidTr="004C3B0D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76160C9" w14:textId="77777777" w:rsidR="008D5F3D" w:rsidRPr="0057141C" w:rsidRDefault="008D5F3D" w:rsidP="004C3B0D">
                  <w:pPr>
                    <w:snapToGrid w:val="0"/>
                    <w:ind w:left="420" w:right="-5"/>
                  </w:pPr>
                  <w:r w:rsidRPr="0057141C">
                    <w:t xml:space="preserve">Émissions produites par la radio au sein de la grille de </w:t>
                  </w:r>
                  <w:proofErr w:type="gramStart"/>
                  <w:r w:rsidRPr="0057141C">
                    <w:t>programme  y</w:t>
                  </w:r>
                  <w:proofErr w:type="gramEnd"/>
                  <w:r w:rsidRPr="0057141C">
                    <w:t xml:space="preserve">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DCAE36C" w14:textId="77777777"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14:paraId="2E8FC719" w14:textId="77777777" w:rsidTr="004C3B0D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11F9045" w14:textId="77777777" w:rsidR="008D5F3D" w:rsidRPr="0057141C" w:rsidRDefault="008D5F3D" w:rsidP="004C3B0D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22EE646F" w14:textId="77777777"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14:paraId="152933E3" w14:textId="77777777" w:rsidTr="004C3B0D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CD5DC94" w14:textId="77777777" w:rsidR="008D5F3D" w:rsidRPr="0057141C" w:rsidRDefault="008D5F3D" w:rsidP="004C3B0D">
                  <w:pPr>
                    <w:snapToGrid w:val="0"/>
                    <w:ind w:left="395" w:right="-5"/>
                  </w:pPr>
                  <w:r w:rsidRPr="0057141C">
                    <w:t xml:space="preserve">Programme faisant appel à un fournisseur de programme </w:t>
                  </w:r>
                  <w:proofErr w:type="gramStart"/>
                  <w:r w:rsidRPr="0057141C">
                    <w:t>identifié  de</w:t>
                  </w:r>
                  <w:proofErr w:type="gramEnd"/>
                  <w:r w:rsidRPr="0057141C">
                    <w:t xml:space="preserve"> catégorie A, à titre gracieux (précisez):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37BF315" w14:textId="77777777"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14:paraId="0203A9A9" w14:textId="77777777" w:rsidTr="004C3B0D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8B85B56" w14:textId="77777777" w:rsidR="008D5F3D" w:rsidRPr="0057141C" w:rsidRDefault="008D5F3D" w:rsidP="004C3B0D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394E436" w14:textId="77777777"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</w:tbl>
          <w:p w14:paraId="61907B27" w14:textId="77777777" w:rsidR="008D5F3D" w:rsidRPr="0057141C" w:rsidRDefault="008D5F3D" w:rsidP="004C3B0D"/>
          <w:p w14:paraId="7ED1814D" w14:textId="66FCBE45" w:rsidR="008D5F3D" w:rsidRPr="0057141C" w:rsidRDefault="008D5F3D" w:rsidP="004C3B0D">
            <w:pPr>
              <w:jc w:val="center"/>
            </w:pPr>
            <w:r w:rsidRPr="0057141C">
              <w:t xml:space="preserve">Ressources humaines en </w:t>
            </w:r>
            <w:r w:rsidR="00625046">
              <w:t>202</w:t>
            </w:r>
            <w:r w:rsidR="007D4309">
              <w:t>4</w:t>
            </w:r>
          </w:p>
          <w:p w14:paraId="465A5AA9" w14:textId="77777777" w:rsidR="008D5F3D" w:rsidRPr="0057141C" w:rsidRDefault="008D5F3D" w:rsidP="004C3B0D">
            <w:pPr>
              <w:jc w:val="center"/>
            </w:pPr>
            <w:r w:rsidRPr="0057141C">
              <w:t>Veuillez remplir la Fiche Emploi prévue à cet effet en page 3</w:t>
            </w:r>
          </w:p>
          <w:p w14:paraId="1354F09F" w14:textId="77777777" w:rsidR="008D5F3D" w:rsidRPr="0057141C" w:rsidRDefault="008D5F3D" w:rsidP="004C3B0D"/>
        </w:tc>
      </w:tr>
    </w:tbl>
    <w:p w14:paraId="55DB159E" w14:textId="77777777" w:rsidR="008D5F3D" w:rsidRPr="0057141C" w:rsidRDefault="008D5F3D" w:rsidP="008D5F3D">
      <w:pPr>
        <w:sectPr w:rsidR="008D5F3D" w:rsidRPr="0057141C" w:rsidSect="00EA35A5">
          <w:footerReference w:type="default" r:id="rId7"/>
          <w:pgSz w:w="11906" w:h="16838"/>
          <w:pgMar w:top="567" w:right="1134" w:bottom="426" w:left="1276" w:header="720" w:footer="776" w:gutter="0"/>
          <w:cols w:space="720"/>
          <w:docGrid w:linePitch="360"/>
        </w:sectPr>
      </w:pPr>
    </w:p>
    <w:p w14:paraId="50D926D0" w14:textId="77777777" w:rsidR="008D5F3D" w:rsidRPr="0057141C" w:rsidRDefault="008D5F3D" w:rsidP="008D5F3D">
      <w:r w:rsidRPr="0057141C">
        <w:rPr>
          <w:b/>
          <w:bCs/>
        </w:rPr>
        <w:lastRenderedPageBreak/>
        <w:t>Fiche n°1 page 3 : Fiche EMPLOI</w:t>
      </w:r>
    </w:p>
    <w:p w14:paraId="35B2E04A" w14:textId="77777777" w:rsidR="008D5F3D" w:rsidRPr="0057141C" w:rsidRDefault="008D5F3D" w:rsidP="008D5F3D"/>
    <w:p w14:paraId="2A5351D9" w14:textId="77777777" w:rsidR="008D5F3D" w:rsidRPr="0057141C" w:rsidRDefault="008D5F3D" w:rsidP="008D5F3D">
      <w:r w:rsidRPr="0057141C">
        <w:t>NOM DU SERVICE DEMANDEUR :</w:t>
      </w:r>
    </w:p>
    <w:p w14:paraId="5977B8F0" w14:textId="77777777" w:rsidR="008D5F3D" w:rsidRPr="0057141C" w:rsidRDefault="008D5F3D" w:rsidP="008D5F3D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8D5F3D" w:rsidRPr="0057141C" w14:paraId="6A170908" w14:textId="77777777" w:rsidTr="004C3B0D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FEB77C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20A42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04344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 xml:space="preserve">Précisez si </w:t>
            </w:r>
            <w:proofErr w:type="gramStart"/>
            <w:r w:rsidRPr="0057141C">
              <w:rPr>
                <w:sz w:val="20"/>
                <w:szCs w:val="20"/>
              </w:rPr>
              <w:t>le  contrat</w:t>
            </w:r>
            <w:proofErr w:type="gramEnd"/>
            <w:r w:rsidRPr="0057141C">
              <w:rPr>
                <w:sz w:val="20"/>
                <w:szCs w:val="20"/>
              </w:rPr>
              <w:t xml:space="preserve">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177DF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07CA2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A056D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4F17BD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4E924B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4EF88C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hors secteur radiophonique (</w:t>
            </w:r>
            <w:proofErr w:type="gramStart"/>
            <w:r w:rsidRPr="0057141C">
              <w:t>ex:</w:t>
            </w:r>
            <w:proofErr w:type="gramEnd"/>
            <w:r w:rsidRPr="0057141C">
              <w:t xml:space="preserve">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14:paraId="3BA200A1" w14:textId="77777777" w:rsidR="008D5F3D" w:rsidRPr="0057141C" w:rsidRDefault="008D5F3D" w:rsidP="004C3B0D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FEFE4C" w14:textId="77777777" w:rsidR="008D5F3D" w:rsidRPr="0057141C" w:rsidRDefault="008D5F3D" w:rsidP="004C3B0D">
            <w:pPr>
              <w:pStyle w:val="Titredetableau"/>
              <w:snapToGrid w:val="0"/>
            </w:pPr>
            <w:r w:rsidRPr="0057141C">
              <w:t>Total d'heures hebdos***</w:t>
            </w:r>
          </w:p>
          <w:p w14:paraId="616E9355" w14:textId="77777777" w:rsidR="008D5F3D" w:rsidRPr="0057141C" w:rsidRDefault="008D5F3D" w:rsidP="004C3B0D">
            <w:pPr>
              <w:pStyle w:val="Titredetableau"/>
            </w:pPr>
          </w:p>
        </w:tc>
      </w:tr>
      <w:tr w:rsidR="008D5F3D" w:rsidRPr="0057141C" w14:paraId="1A675DDB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C259F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30FD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833ED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D82A3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96F38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CA68A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DC4E3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57209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8B134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70833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13CA2EC2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8851EF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BBFA38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7AF94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9145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4D623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E668C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0DF07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8E509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76DC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6B2728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434BC9CB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07A7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1693E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34BDA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5C0350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7D98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60ABC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A5FF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3121F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0A4E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F3C150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42B36F95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93F4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4D21B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126529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F91EA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4D8470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EB30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85D9A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B763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F21B5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0F441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57101B20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CC898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C42D0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000F2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51378F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CD493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F45EF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AB213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7E4AF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0F7559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159C0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6543829B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ED7F4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7B847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5698F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F9732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849E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691776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B5E83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99E0AA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CC86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B1E24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6D00309B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F65DF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7F5E3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4D3DA4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428D20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CE89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E35B71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7EA8B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DD74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961BD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17756A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32C9B3DF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5A6FD" w14:textId="77777777"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F41B57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1226BBAF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062EA0" w14:textId="77777777"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37AE4E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14:paraId="32465864" w14:textId="77777777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AD7C7" w14:textId="77777777"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4D7C5" w14:textId="77777777"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14:paraId="4FB9B42B" w14:textId="77777777" w:rsidR="008D5F3D" w:rsidRPr="0057141C" w:rsidRDefault="008D5F3D" w:rsidP="008D5F3D"/>
    <w:p w14:paraId="2241A62C" w14:textId="77777777"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14:paraId="4B90A393" w14:textId="77777777"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14:paraId="06E02415" w14:textId="77777777"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14:paraId="5FD4FFC3" w14:textId="77777777" w:rsidR="008D5F3D" w:rsidRPr="0057141C" w:rsidRDefault="008D5F3D" w:rsidP="008D5F3D"/>
    <w:p w14:paraId="0964B648" w14:textId="77777777" w:rsidR="008D5F3D" w:rsidRPr="0057141C" w:rsidRDefault="008D5F3D" w:rsidP="008D5F3D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14:paraId="77B1A4D8" w14:textId="77777777" w:rsidR="008D5F3D" w:rsidRPr="0057141C" w:rsidRDefault="008D5F3D" w:rsidP="008D5F3D"/>
    <w:p w14:paraId="750DF79D" w14:textId="77777777" w:rsidR="008D5F3D" w:rsidRPr="0057141C" w:rsidRDefault="008D5F3D" w:rsidP="008D5F3D">
      <w:pPr>
        <w:sectPr w:rsidR="008D5F3D" w:rsidRPr="005714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14:paraId="33E139B2" w14:textId="77777777" w:rsidR="008D5F3D" w:rsidRPr="0057141C" w:rsidRDefault="008D5F3D" w:rsidP="008D5F3D">
      <w:pPr>
        <w:pageBreakBefore/>
      </w:pPr>
    </w:p>
    <w:p w14:paraId="626F3EA6" w14:textId="77777777" w:rsidR="00890522" w:rsidRPr="0057141C" w:rsidRDefault="00890522" w:rsidP="00890522">
      <w:r w:rsidRPr="0057141C">
        <w:rPr>
          <w:b/>
          <w:bCs/>
          <w:sz w:val="28"/>
          <w:szCs w:val="28"/>
        </w:rPr>
        <w:t xml:space="preserve">Fiche 1 page 4 : </w:t>
      </w:r>
      <w:r w:rsidRPr="0057141C">
        <w:rPr>
          <w:rFonts w:ascii="Arial" w:hAnsi="Arial" w:cs="Arial"/>
          <w:b/>
          <w:bCs/>
          <w:sz w:val="28"/>
          <w:szCs w:val="28"/>
        </w:rPr>
        <w:t xml:space="preserve">Description de la programmation d’intérêt local </w:t>
      </w:r>
    </w:p>
    <w:p w14:paraId="60C3501A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sz w:val="20"/>
          <w:szCs w:val="20"/>
        </w:rPr>
        <w:t>(</w:t>
      </w:r>
      <w:proofErr w:type="gramStart"/>
      <w:r w:rsidRPr="0057141C">
        <w:rPr>
          <w:rFonts w:ascii="Arial" w:hAnsi="Arial" w:cs="Arial"/>
          <w:sz w:val="20"/>
          <w:szCs w:val="20"/>
        </w:rPr>
        <w:t>à</w:t>
      </w:r>
      <w:proofErr w:type="gramEnd"/>
      <w:r w:rsidRPr="0057141C">
        <w:rPr>
          <w:rFonts w:ascii="Arial" w:hAnsi="Arial" w:cs="Arial"/>
          <w:sz w:val="20"/>
          <w:szCs w:val="20"/>
        </w:rPr>
        <w:t xml:space="preserve"> compléter pour une demande de subvention d’exploitation)</w:t>
      </w:r>
    </w:p>
    <w:p w14:paraId="3FE4E191" w14:textId="77777777" w:rsidR="00890522" w:rsidRPr="0057141C" w:rsidRDefault="00890522" w:rsidP="00890522">
      <w:pPr>
        <w:jc w:val="both"/>
        <w:rPr>
          <w:rFonts w:ascii="Arial" w:hAnsi="Arial" w:cs="Arial"/>
          <w:sz w:val="20"/>
          <w:szCs w:val="20"/>
        </w:rPr>
      </w:pPr>
    </w:p>
    <w:p w14:paraId="4AAE55A3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sz w:val="20"/>
          <w:szCs w:val="20"/>
        </w:rPr>
        <w:t xml:space="preserve">Conformément à l’article 5 du décret n°2006-1067 du 25 août 2006 modifié, cette fiche doit 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décrire le programme d’intérêt local </w:t>
      </w:r>
      <w:r w:rsidRPr="0057141C">
        <w:rPr>
          <w:rFonts w:ascii="Arial" w:hAnsi="Arial" w:cs="Arial"/>
          <w:sz w:val="20"/>
          <w:szCs w:val="20"/>
        </w:rPr>
        <w:t xml:space="preserve">spécifique à la zone géographique de diffusion, proposée par l’association l’année de la demande de subvention et faire apparaître que cette programmation est réalisée par des </w:t>
      </w:r>
      <w:r w:rsidRPr="0057141C">
        <w:rPr>
          <w:rFonts w:ascii="Arial" w:hAnsi="Arial" w:cs="Arial"/>
          <w:b/>
          <w:bCs/>
          <w:sz w:val="20"/>
          <w:szCs w:val="20"/>
        </w:rPr>
        <w:t>personnels d’antenne</w:t>
      </w:r>
      <w:r w:rsidRPr="0057141C">
        <w:rPr>
          <w:rFonts w:ascii="Arial" w:hAnsi="Arial" w:cs="Arial"/>
          <w:sz w:val="20"/>
          <w:szCs w:val="20"/>
        </w:rPr>
        <w:t xml:space="preserve"> et dans des </w:t>
      </w:r>
      <w:r w:rsidRPr="0057141C">
        <w:rPr>
          <w:rFonts w:ascii="Arial" w:hAnsi="Arial" w:cs="Arial"/>
          <w:b/>
          <w:bCs/>
          <w:sz w:val="20"/>
          <w:szCs w:val="20"/>
        </w:rPr>
        <w:t>locaux</w:t>
      </w:r>
      <w:r w:rsidRPr="0057141C">
        <w:rPr>
          <w:rFonts w:ascii="Arial" w:hAnsi="Arial" w:cs="Arial"/>
          <w:sz w:val="20"/>
          <w:szCs w:val="20"/>
        </w:rPr>
        <w:t xml:space="preserve"> situés dans cette zone de diffusion.</w:t>
      </w:r>
    </w:p>
    <w:p w14:paraId="1D181F84" w14:textId="77777777" w:rsidR="00890522" w:rsidRPr="0057141C" w:rsidRDefault="00890522" w:rsidP="00890522">
      <w:pPr>
        <w:jc w:val="both"/>
        <w:rPr>
          <w:rFonts w:ascii="Arial" w:hAnsi="Arial" w:cs="Arial"/>
          <w:sz w:val="20"/>
          <w:szCs w:val="20"/>
        </w:rPr>
      </w:pPr>
    </w:p>
    <w:p w14:paraId="417DC180" w14:textId="77777777" w:rsidR="00890522" w:rsidRPr="0057141C" w:rsidRDefault="00890522" w:rsidP="0089052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95"/>
      </w:tblGrid>
      <w:tr w:rsidR="00890522" w:rsidRPr="0057141C" w14:paraId="4BC59FF3" w14:textId="77777777" w:rsidTr="00770876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52E55" w14:textId="77777777" w:rsidR="00890522" w:rsidRPr="0057141C" w:rsidRDefault="00890522" w:rsidP="00770876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Conditions posées par l'article 5 du décret </w:t>
            </w:r>
          </w:p>
          <w:p w14:paraId="7A7F3CC1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4ABC0F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1D86B6" w14:textId="77777777" w:rsidR="00890522" w:rsidRPr="0057141C" w:rsidRDefault="00890522" w:rsidP="00770876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890522" w:rsidRPr="0057141C" w14:paraId="65A4867A" w14:textId="77777777" w:rsidTr="00770876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961114" w14:textId="77777777" w:rsidR="00890522" w:rsidRPr="0057141C" w:rsidRDefault="00890522" w:rsidP="00770876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a) Justifier que la programmation d’intérêt local, spécifique à la zone géographique de diffusion est d’une durée quotidienne d’au moins quatre heures entre six heures et minuit hors programmes musicaux dépourvus d’animation ou fournis par un tiers.</w:t>
            </w:r>
          </w:p>
          <w:p w14:paraId="531A2A5E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D84CF7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0D5A06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437E28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4BA689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40C616" w14:textId="77777777" w:rsidR="00890522" w:rsidRPr="0057141C" w:rsidRDefault="00890522" w:rsidP="00770876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Grille des programmes ;</w:t>
            </w:r>
          </w:p>
          <w:p w14:paraId="19FC1E8C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2CB18E" w14:textId="77777777" w:rsidR="00890522" w:rsidRPr="0057141C" w:rsidRDefault="00890522" w:rsidP="00770876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 xml:space="preserve">- Copie de la convention conclue </w:t>
            </w:r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avec l’</w:t>
            </w:r>
            <w:proofErr w:type="spellStart"/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, signée des deux parties avec les annexes (uniquement en cas d’un renouvellement ou d’une nouvelle autorisation).</w:t>
            </w:r>
          </w:p>
        </w:tc>
      </w:tr>
      <w:tr w:rsidR="00890522" w:rsidRPr="0057141C" w14:paraId="03DA9438" w14:textId="77777777" w:rsidTr="00770876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7D3C1" w14:textId="77777777" w:rsidR="00890522" w:rsidRPr="0057141C" w:rsidRDefault="00890522" w:rsidP="00770876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b) Justifier que la programmation d’intérêt local est réalisée par des personnels d’antenne et dans des locaux situés dans cette zone de diffusion.</w:t>
            </w:r>
          </w:p>
          <w:p w14:paraId="5413805C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301CF8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D41DE0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8AF4AB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D8F2E0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A6267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CDD9E4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2CDCD1" w14:textId="77777777" w:rsidR="00890522" w:rsidRPr="0057141C" w:rsidRDefault="00890522" w:rsidP="00770876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les personnels d’antenne salariés ;</w:t>
            </w:r>
          </w:p>
          <w:p w14:paraId="5B20015C" w14:textId="77777777" w:rsidR="00890522" w:rsidRPr="0057141C" w:rsidRDefault="00890522" w:rsidP="00770876">
            <w:pPr>
              <w:pStyle w:val="Contenudetableau"/>
              <w:jc w:val="both"/>
            </w:pPr>
          </w:p>
          <w:p w14:paraId="75E1128A" w14:textId="77777777" w:rsidR="00890522" w:rsidRPr="0057141C" w:rsidRDefault="00890522" w:rsidP="00770876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Liste des bénévoles avec leur nom, leur fonction signée par le (la) président(e) de l’association ;</w:t>
            </w:r>
          </w:p>
          <w:p w14:paraId="56913C75" w14:textId="77777777" w:rsidR="00890522" w:rsidRPr="0057141C" w:rsidRDefault="00890522" w:rsidP="00770876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C925F4" w14:textId="77777777" w:rsidR="00890522" w:rsidRPr="0057141C" w:rsidRDefault="00890522" w:rsidP="00770876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la situation matérielle du local :</w:t>
            </w:r>
          </w:p>
          <w:p w14:paraId="6BC1C61F" w14:textId="77777777" w:rsidR="00890522" w:rsidRPr="0057141C" w:rsidRDefault="00890522" w:rsidP="00770876">
            <w:pPr>
              <w:pStyle w:val="Contenudetableau"/>
              <w:jc w:val="both"/>
            </w:pPr>
            <w:proofErr w:type="gramStart"/>
            <w:r w:rsidRPr="0057141C">
              <w:rPr>
                <w:rFonts w:ascii="Arial" w:hAnsi="Arial" w:cs="Arial"/>
                <w:sz w:val="20"/>
                <w:szCs w:val="20"/>
              </w:rPr>
              <w:t>copie</w:t>
            </w:r>
            <w:proofErr w:type="gramEnd"/>
            <w:r w:rsidRPr="0057141C">
              <w:rPr>
                <w:rFonts w:ascii="Arial" w:hAnsi="Arial" w:cs="Arial"/>
                <w:sz w:val="20"/>
                <w:szCs w:val="20"/>
              </w:rPr>
              <w:t xml:space="preserve"> du bail de location OU de la convention de mise à disposition du local OU attestation d’assurance OU quittance de loyer ; à défaut tout autre élément utile justifiant l'occupation du local par l’association.</w:t>
            </w:r>
          </w:p>
        </w:tc>
      </w:tr>
    </w:tbl>
    <w:p w14:paraId="7374CCAE" w14:textId="77777777" w:rsidR="00890522" w:rsidRPr="0057141C" w:rsidRDefault="00890522" w:rsidP="00890522">
      <w:pPr>
        <w:jc w:val="both"/>
      </w:pPr>
    </w:p>
    <w:p w14:paraId="62DD3315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14:paraId="5AFDA0D7" w14:textId="77777777" w:rsidR="00890522" w:rsidRPr="0057141C" w:rsidRDefault="00890522" w:rsidP="0089052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104DBE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3F83529B" w14:textId="77777777" w:rsidR="00890522" w:rsidRPr="0057141C" w:rsidRDefault="00890522" w:rsidP="00890522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14:paraId="2C04E352" w14:textId="77777777" w:rsidR="00890522" w:rsidRPr="0057141C" w:rsidRDefault="00890522" w:rsidP="00890522">
      <w:pPr>
        <w:pStyle w:val="Contenudetableau"/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J’atteste sur l’honneur que la programmation d’intérêt local, spécifique à la zone géographique de diffusion n’est pas un programme musical dépourvu d’animation et n’a pas été fournie par un tiers.</w:t>
      </w:r>
    </w:p>
    <w:p w14:paraId="5291808D" w14:textId="77777777" w:rsidR="00890522" w:rsidRPr="0057141C" w:rsidRDefault="00890522" w:rsidP="00890522">
      <w:pPr>
        <w:jc w:val="both"/>
        <w:rPr>
          <w:rFonts w:ascii="Arial" w:hAnsi="Arial" w:cs="Arial"/>
          <w:sz w:val="20"/>
          <w:szCs w:val="20"/>
        </w:rPr>
      </w:pPr>
    </w:p>
    <w:p w14:paraId="32FD912B" w14:textId="77777777" w:rsidR="00890522" w:rsidRPr="0057141C" w:rsidRDefault="00890522" w:rsidP="00890522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44B6E055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36C9022F" w14:textId="77777777" w:rsidR="00890522" w:rsidRPr="0057141C" w:rsidRDefault="00890522" w:rsidP="00890522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58658EBA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4B21649D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5B1DBC37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1ECA7A60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58C57A08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2AE777D9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0CED8BBD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10168537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4B014142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0A315640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21C67D7D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56C8ECA4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752B2D4F" w14:textId="77777777" w:rsidR="00890522" w:rsidRPr="0057141C" w:rsidRDefault="00890522" w:rsidP="00890522">
      <w:pPr>
        <w:rPr>
          <w:rFonts w:ascii="Arial" w:hAnsi="Arial" w:cs="Arial"/>
          <w:b/>
          <w:bCs/>
          <w:sz w:val="20"/>
          <w:szCs w:val="20"/>
        </w:rPr>
      </w:pPr>
    </w:p>
    <w:p w14:paraId="147638D2" w14:textId="77777777"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14:paraId="166E935A" w14:textId="77777777" w:rsidR="008D5F3D" w:rsidRPr="0057141C" w:rsidRDefault="008D5F3D" w:rsidP="008D5F3D">
      <w:pPr>
        <w:jc w:val="center"/>
      </w:pPr>
      <w:r w:rsidRPr="0057141C">
        <w:rPr>
          <w:b/>
          <w:sz w:val="32"/>
        </w:rPr>
        <w:lastRenderedPageBreak/>
        <w:t>Fiche n° 2 : Objet de la demande</w:t>
      </w:r>
    </w:p>
    <w:p w14:paraId="2B17ACFA" w14:textId="77777777" w:rsidR="008D5F3D" w:rsidRPr="0057141C" w:rsidRDefault="008D5F3D" w:rsidP="008D5F3D">
      <w:pPr>
        <w:jc w:val="center"/>
        <w:rPr>
          <w:b/>
        </w:rPr>
      </w:pPr>
    </w:p>
    <w:p w14:paraId="4653BF06" w14:textId="77777777" w:rsidR="008D5F3D" w:rsidRPr="0057141C" w:rsidRDefault="008D5F3D" w:rsidP="008D5F3D">
      <w:r w:rsidRPr="0057141C">
        <w:rPr>
          <w:b/>
          <w:bCs/>
        </w:rPr>
        <w:t>1. Présentation générale de la demande de subvention :</w:t>
      </w:r>
    </w:p>
    <w:p w14:paraId="15D4189B" w14:textId="77777777" w:rsidR="008D5F3D" w:rsidRPr="0057141C" w:rsidRDefault="008D5F3D" w:rsidP="008D5F3D">
      <w:pPr>
        <w:rPr>
          <w:b/>
          <w:bCs/>
          <w:sz w:val="22"/>
          <w:szCs w:val="22"/>
        </w:rPr>
      </w:pPr>
    </w:p>
    <w:p w14:paraId="04C0BA78" w14:textId="77777777"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14:paraId="70BE3DFF" w14:textId="77777777"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4D5D4683" w14:textId="77777777"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0E66F891" w14:textId="77777777"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14:paraId="1F5A9883" w14:textId="77777777" w:rsidR="008D5F3D" w:rsidRPr="0057141C" w:rsidRDefault="008D5F3D" w:rsidP="008D5F3D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14:paraId="71999827" w14:textId="77777777" w:rsidR="008D5F3D" w:rsidRPr="0057141C" w:rsidRDefault="008D5F3D" w:rsidP="008D5F3D">
      <w:pPr>
        <w:rPr>
          <w:i/>
          <w:sz w:val="18"/>
        </w:rPr>
      </w:pPr>
    </w:p>
    <w:p w14:paraId="2C6F03B5" w14:textId="77777777" w:rsidR="008D5F3D" w:rsidRPr="0057141C" w:rsidRDefault="008D5F3D" w:rsidP="008D5F3D">
      <w:pPr>
        <w:rPr>
          <w:b/>
          <w:sz w:val="22"/>
          <w:szCs w:val="22"/>
        </w:rPr>
      </w:pPr>
    </w:p>
    <w:p w14:paraId="39EE1431" w14:textId="77777777" w:rsidR="008D5F3D" w:rsidRPr="0057141C" w:rsidRDefault="008D5F3D" w:rsidP="008D5F3D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14:paraId="7D8962AE" w14:textId="77777777" w:rsidR="008D5F3D" w:rsidRPr="0057141C" w:rsidRDefault="008D5F3D" w:rsidP="008D5F3D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14:paraId="1A9BA6F9" w14:textId="77777777" w:rsidR="008D5F3D" w:rsidRPr="0057141C" w:rsidRDefault="008D5F3D" w:rsidP="008D5F3D">
      <w:pPr>
        <w:numPr>
          <w:ilvl w:val="0"/>
          <w:numId w:val="6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14:paraId="60615860" w14:textId="77777777" w:rsidR="008D5F3D" w:rsidRPr="0057141C" w:rsidRDefault="008D5F3D" w:rsidP="008D5F3D">
      <w:pPr>
        <w:jc w:val="both"/>
      </w:pPr>
    </w:p>
    <w:p w14:paraId="11884461" w14:textId="77777777" w:rsidR="008D5F3D" w:rsidRPr="0057141C" w:rsidRDefault="008D5F3D" w:rsidP="008D5F3D">
      <w:pPr>
        <w:jc w:val="both"/>
      </w:pPr>
      <w:r w:rsidRPr="0057141C">
        <w:rPr>
          <w:b/>
        </w:rPr>
        <w:t>2. Attestation sur l'honneur</w:t>
      </w:r>
    </w:p>
    <w:p w14:paraId="33B3E720" w14:textId="77777777" w:rsidR="008D5F3D" w:rsidRPr="0057141C" w:rsidRDefault="008D5F3D" w:rsidP="008D5F3D">
      <w:pPr>
        <w:jc w:val="both"/>
        <w:rPr>
          <w:b/>
        </w:rPr>
      </w:pPr>
    </w:p>
    <w:p w14:paraId="17B67EB5" w14:textId="77777777" w:rsidR="008D5F3D" w:rsidRPr="0057141C" w:rsidRDefault="008D5F3D" w:rsidP="008D5F3D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14:paraId="4F27B58D" w14:textId="77777777"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</w:p>
    <w:p w14:paraId="416CCD38" w14:textId="77777777"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14:paraId="0609C5DF" w14:textId="77777777" w:rsidR="008D5F3D" w:rsidRPr="0057141C" w:rsidRDefault="008D5F3D" w:rsidP="008D5F3D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14:paraId="3FF8BE66" w14:textId="77777777"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14:paraId="44AD2659" w14:textId="77777777" w:rsidR="008D5F3D" w:rsidRPr="0057141C" w:rsidRDefault="008D5F3D" w:rsidP="008D5F3D">
      <w:r w:rsidRPr="0057141C">
        <w:t>- Déclare que l’association est en règle au regard de l’ensemble des déclarations fiscales et sociales ainsi que des cotisations et paiements y afférant ;</w:t>
      </w:r>
    </w:p>
    <w:p w14:paraId="41A4EF43" w14:textId="77777777" w:rsidR="008D5F3D" w:rsidRPr="0057141C" w:rsidRDefault="008D5F3D" w:rsidP="008D5F3D"/>
    <w:p w14:paraId="6F7BA964" w14:textId="77777777" w:rsidR="008D5F3D" w:rsidRPr="0057141C" w:rsidRDefault="008D5F3D" w:rsidP="008D5F3D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14:paraId="761E492D" w14:textId="77777777" w:rsidR="008D5F3D" w:rsidRPr="0057141C" w:rsidRDefault="008D5F3D" w:rsidP="008D5F3D"/>
    <w:p w14:paraId="02EA3A43" w14:textId="77777777" w:rsidR="008D5F3D" w:rsidRPr="0057141C" w:rsidRDefault="008D5F3D" w:rsidP="008D5F3D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14:paraId="6EC9DA01" w14:textId="77777777" w:rsidR="008D5F3D" w:rsidRPr="0057141C" w:rsidRDefault="008D5F3D" w:rsidP="008D5F3D">
      <w:pPr>
        <w:rPr>
          <w:sz w:val="22"/>
        </w:rPr>
      </w:pPr>
    </w:p>
    <w:p w14:paraId="50BD4503" w14:textId="77777777" w:rsidR="008D5F3D" w:rsidRPr="0057141C" w:rsidRDefault="008D5F3D" w:rsidP="008D5F3D">
      <w:r w:rsidRPr="0057141C">
        <w:rPr>
          <w:sz w:val="22"/>
        </w:rPr>
        <w:t>Fait, le_________________ à____________________</w:t>
      </w:r>
    </w:p>
    <w:p w14:paraId="080D5D2F" w14:textId="77777777" w:rsidR="008D5F3D" w:rsidRPr="0057141C" w:rsidRDefault="008D5F3D" w:rsidP="008D5F3D">
      <w:pPr>
        <w:rPr>
          <w:sz w:val="22"/>
        </w:rPr>
      </w:pPr>
    </w:p>
    <w:p w14:paraId="03BC866E" w14:textId="77777777" w:rsidR="008D5F3D" w:rsidRPr="0057141C" w:rsidRDefault="008D5F3D" w:rsidP="008D5F3D">
      <w:r w:rsidRPr="0057141C">
        <w:rPr>
          <w:sz w:val="22"/>
        </w:rPr>
        <w:t>Signature :</w:t>
      </w:r>
    </w:p>
    <w:p w14:paraId="727DDFD5" w14:textId="77777777" w:rsidR="008D5F3D" w:rsidRPr="0057141C" w:rsidRDefault="008D5F3D" w:rsidP="008D5F3D"/>
    <w:p w14:paraId="6200DF38" w14:textId="77777777" w:rsidR="008D5F3D" w:rsidRPr="0057141C" w:rsidRDefault="008D5F3D" w:rsidP="008D5F3D">
      <w:r w:rsidRPr="0057141C">
        <w:rPr>
          <w:b/>
          <w:bCs/>
        </w:rPr>
        <w:t>3. Compte bancaire ou postal</w:t>
      </w:r>
    </w:p>
    <w:p w14:paraId="56805676" w14:textId="77777777" w:rsidR="008D5F3D" w:rsidRPr="0057141C" w:rsidRDefault="008D5F3D" w:rsidP="008D5F3D"/>
    <w:p w14:paraId="1481D505" w14:textId="77777777" w:rsidR="008D5F3D" w:rsidRPr="0057141C" w:rsidRDefault="008D5F3D" w:rsidP="008D5F3D">
      <w:pPr>
        <w:jc w:val="both"/>
      </w:pPr>
      <w:r w:rsidRPr="0057141C">
        <w:t>Les subventions versées sur le compte bancaire ou postal suivant : (joindre obligatoirement un RIB ou un RIP original)</w:t>
      </w:r>
    </w:p>
    <w:p w14:paraId="53D5E6B9" w14:textId="77777777" w:rsidR="008D5F3D" w:rsidRPr="0057141C" w:rsidRDefault="008D5F3D" w:rsidP="008D5F3D">
      <w:pPr>
        <w:rPr>
          <w:b/>
        </w:rPr>
      </w:pPr>
    </w:p>
    <w:p w14:paraId="5001331A" w14:textId="77777777" w:rsidR="008D5F3D" w:rsidRPr="0057141C" w:rsidRDefault="008D5F3D" w:rsidP="008D5F3D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14:paraId="59125BDD" w14:textId="77777777" w:rsidR="008D5F3D" w:rsidRPr="0057141C" w:rsidRDefault="008D5F3D" w:rsidP="008D5F3D"/>
    <w:p w14:paraId="305B0AF2" w14:textId="77777777" w:rsidR="008D5F3D" w:rsidRPr="0057141C" w:rsidRDefault="008D5F3D" w:rsidP="008D5F3D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14:paraId="2FBFC1B4" w14:textId="77777777" w:rsidR="008D5F3D" w:rsidRPr="0057141C" w:rsidRDefault="008D5F3D" w:rsidP="008D5F3D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</w:t>
      </w:r>
    </w:p>
    <w:p w14:paraId="6A76DD6C" w14:textId="77777777" w:rsidR="008D5F3D" w:rsidRPr="0057141C" w:rsidRDefault="008D5F3D" w:rsidP="008D5F3D">
      <w:r w:rsidRPr="0057141C">
        <w:t>Domiciliation</w:t>
      </w:r>
      <w:proofErr w:type="gramStart"/>
      <w:r w:rsidRPr="0057141C">
        <w:rPr>
          <w:b/>
        </w:rPr>
        <w:t> </w:t>
      </w:r>
      <w:r w:rsidRPr="0057141C">
        <w:t>:_</w:t>
      </w:r>
      <w:proofErr w:type="gramEnd"/>
      <w:r w:rsidRPr="0057141C">
        <w:t>_________________________________________________________</w:t>
      </w:r>
    </w:p>
    <w:p w14:paraId="6D195990" w14:textId="77777777" w:rsidR="008D5F3D" w:rsidRPr="0057141C" w:rsidRDefault="008D5F3D" w:rsidP="008D5F3D"/>
    <w:tbl>
      <w:tblPr>
        <w:tblW w:w="97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8D5F3D" w:rsidRPr="0057141C" w14:paraId="29A13361" w14:textId="77777777" w:rsidTr="00890522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DE7A5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C6202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8C1FE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6F55A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73DB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14:paraId="374C838F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FC71D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665EC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0E607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5657A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29F03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14:paraId="7FCAF793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8B92A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4565A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18939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A10F8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9DBF4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7DBCF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86892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070BE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222B6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A52FD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EC0EE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14:paraId="6F9C183D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ADBB0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ACEC6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14:paraId="6DCB419E" w14:textId="77777777" w:rsidR="008D5F3D" w:rsidRPr="0057141C" w:rsidRDefault="008D5F3D" w:rsidP="004C3B0D">
            <w:pPr>
              <w:snapToGrid w:val="0"/>
              <w:rPr>
                <w:b/>
              </w:rPr>
            </w:pPr>
          </w:p>
        </w:tc>
      </w:tr>
      <w:tr w:rsidR="008D5F3D" w:rsidRPr="0057141C" w14:paraId="225930D0" w14:textId="77777777" w:rsidTr="00890522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14:paraId="283CC6B7" w14:textId="77777777"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Code banque</w:t>
            </w:r>
          </w:p>
          <w:p w14:paraId="3EA00FFB" w14:textId="77777777" w:rsidR="008D5F3D" w:rsidRPr="0057141C" w:rsidRDefault="008D5F3D" w:rsidP="004C3B0D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14:paraId="1D91DE30" w14:textId="77777777" w:rsidR="008D5F3D" w:rsidRPr="0057141C" w:rsidRDefault="008D5F3D" w:rsidP="004C3B0D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14:paraId="00058E4A" w14:textId="77777777"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14:paraId="70305EDB" w14:textId="77777777" w:rsidR="008D5F3D" w:rsidRPr="0057141C" w:rsidRDefault="008D5F3D" w:rsidP="004C3B0D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14:paraId="0AB3FDAF" w14:textId="77777777"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14:paraId="3617E93C" w14:textId="77777777" w:rsidR="008D5F3D" w:rsidRPr="0057141C" w:rsidRDefault="008D5F3D" w:rsidP="004C3B0D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14:paraId="4E5B6149" w14:textId="77777777"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14:paraId="22B01A18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58E5C5C3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01E0A8C7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22B79317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7792A70E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501FC2CA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D809F37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7A68E708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25740708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F3E91C0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4E6A5667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0819DBC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678D19D9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14:paraId="2B2590E5" w14:textId="77777777"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</w:tcPr>
          <w:p w14:paraId="5B346CB8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053BAC49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5D4D0D09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6FFA0C07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66AC48C0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7A6FD047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14:paraId="2E962E87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14:paraId="5283B8E6" w14:textId="77777777"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</w:tr>
    </w:tbl>
    <w:p w14:paraId="52B26C8F" w14:textId="77777777" w:rsidR="00890522" w:rsidRPr="0057141C" w:rsidRDefault="00890522" w:rsidP="00890522">
      <w:pPr>
        <w:pageBreakBefore/>
      </w:pPr>
      <w:r w:rsidRPr="0057141C">
        <w:rPr>
          <w:b/>
          <w:bCs/>
          <w:sz w:val="32"/>
        </w:rPr>
        <w:lastRenderedPageBreak/>
        <w:t xml:space="preserve">Fiche n° 4 : Détail des produits de l’exercice précédant la demande de subvention </w:t>
      </w:r>
      <w:r w:rsidRPr="0057141C">
        <w:rPr>
          <w:sz w:val="20"/>
          <w:szCs w:val="20"/>
        </w:rPr>
        <w:t>(à compléter pour une demande de subvention d’exploitation et/ou une demande de subvention sélective à l’action radiophonique)</w:t>
      </w:r>
    </w:p>
    <w:p w14:paraId="21FB915A" w14:textId="77777777" w:rsidR="00890522" w:rsidRPr="0057141C" w:rsidRDefault="00890522" w:rsidP="00890522">
      <w:r w:rsidRPr="0057141C">
        <w:rPr>
          <w:b/>
          <w:bCs/>
          <w:sz w:val="20"/>
          <w:szCs w:val="20"/>
        </w:rPr>
        <w:t>CHAQUE PAGE DE CETTE FICHE DOIT ETRE CERTIFI</w:t>
      </w:r>
      <w:r w:rsidRPr="0057141C">
        <w:rPr>
          <w:rFonts w:cs="Liberation Sans"/>
          <w:b/>
          <w:bCs/>
          <w:sz w:val="20"/>
          <w:szCs w:val="20"/>
        </w:rPr>
        <w:t>É</w:t>
      </w:r>
      <w:r w:rsidRPr="0057141C">
        <w:rPr>
          <w:b/>
          <w:bCs/>
          <w:sz w:val="20"/>
          <w:szCs w:val="20"/>
        </w:rPr>
        <w:t>E EN ORIGINAL, SIGNATURE ET CACHET, PAR L’EXPERT COMPTABLE.</w:t>
      </w:r>
    </w:p>
    <w:tbl>
      <w:tblPr>
        <w:tblW w:w="0" w:type="auto"/>
        <w:tblInd w:w="-6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5"/>
        <w:gridCol w:w="1276"/>
        <w:gridCol w:w="1231"/>
      </w:tblGrid>
      <w:tr w:rsidR="00890522" w:rsidRPr="0057141C" w14:paraId="40CA4AA2" w14:textId="77777777" w:rsidTr="00770876">
        <w:trPr>
          <w:cantSplit/>
          <w:trHeight w:val="793"/>
        </w:trPr>
        <w:tc>
          <w:tcPr>
            <w:tcW w:w="8325" w:type="dxa"/>
            <w:shd w:val="clear" w:color="auto" w:fill="auto"/>
            <w:vAlign w:val="center"/>
          </w:tcPr>
          <w:p w14:paraId="4B03F6A5" w14:textId="77777777" w:rsidR="00890522" w:rsidRPr="0057141C" w:rsidRDefault="00890522" w:rsidP="00770876">
            <w:pPr>
              <w:pStyle w:val="Commentaire1"/>
              <w:snapToGrid w:val="0"/>
            </w:pPr>
            <w:r w:rsidRPr="0057141C">
              <w:rPr>
                <w:rFonts w:ascii="Arial" w:hAnsi="Arial" w:cs="Arial"/>
                <w:b/>
                <w:bCs/>
                <w:u w:val="single"/>
              </w:rPr>
              <w:t>Fiche n° 4 -page 1</w:t>
            </w:r>
          </w:p>
          <w:p w14:paraId="721A06AF" w14:textId="77777777" w:rsidR="00890522" w:rsidRPr="0057141C" w:rsidRDefault="00890522" w:rsidP="00770876">
            <w:pPr>
              <w:pStyle w:val="Commentaire1"/>
              <w:snapToGrid w:val="0"/>
            </w:pPr>
          </w:p>
          <w:p w14:paraId="6B7F533E" w14:textId="77777777" w:rsidR="00890522" w:rsidRPr="0057141C" w:rsidRDefault="00890522" w:rsidP="00770876">
            <w:pPr>
              <w:pStyle w:val="Commentaire1"/>
            </w:pPr>
            <w:r w:rsidRPr="0057141C">
              <w:rPr>
                <w:i/>
                <w:iCs/>
                <w:sz w:val="28"/>
                <w:szCs w:val="28"/>
              </w:rPr>
              <w:t>Nom de la radio 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EA9727A" w14:textId="77777777" w:rsidR="00890522" w:rsidRPr="0057141C" w:rsidRDefault="00890522" w:rsidP="00770876">
            <w:pPr>
              <w:snapToGrid w:val="0"/>
            </w:pPr>
          </w:p>
          <w:p w14:paraId="15997D07" w14:textId="6932257F" w:rsidR="00890522" w:rsidRPr="0057141C" w:rsidRDefault="00890522" w:rsidP="00770876">
            <w:pPr>
              <w:snapToGrid w:val="0"/>
            </w:pPr>
            <w:r w:rsidRPr="0057141C">
              <w:rPr>
                <w:b/>
                <w:bCs/>
                <w:sz w:val="20"/>
                <w:szCs w:val="20"/>
              </w:rPr>
              <w:t xml:space="preserve">EXERCICE 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7D4309">
              <w:rPr>
                <w:b/>
                <w:bCs/>
                <w:sz w:val="20"/>
                <w:szCs w:val="20"/>
              </w:rPr>
              <w:t>4</w:t>
            </w:r>
            <w:r w:rsidRPr="0057141C">
              <w:rPr>
                <w:b/>
                <w:bCs/>
                <w:sz w:val="20"/>
                <w:szCs w:val="20"/>
              </w:rPr>
              <w:t xml:space="preserve"> (n-1)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E2CB1" w14:textId="77777777" w:rsidR="00890522" w:rsidRPr="0057141C" w:rsidRDefault="00890522" w:rsidP="00770876">
            <w:pPr>
              <w:pStyle w:val="Titre1"/>
              <w:snapToGrid w:val="0"/>
            </w:pPr>
            <w:r w:rsidRPr="0057141C">
              <w:rPr>
                <w:sz w:val="20"/>
                <w:szCs w:val="20"/>
              </w:rPr>
              <w:t>Rappel</w:t>
            </w:r>
          </w:p>
          <w:p w14:paraId="03E55028" w14:textId="77777777" w:rsidR="00890522" w:rsidRPr="0057141C" w:rsidRDefault="00890522" w:rsidP="00770876">
            <w:pPr>
              <w:pStyle w:val="Titre5"/>
              <w:numPr>
                <w:ilvl w:val="4"/>
                <w:numId w:val="3"/>
              </w:numPr>
              <w:jc w:val="center"/>
            </w:pPr>
            <w:r w:rsidRPr="0057141C">
              <w:t>EXERCICE</w:t>
            </w:r>
          </w:p>
          <w:p w14:paraId="0F40B772" w14:textId="54B0975C" w:rsidR="00890522" w:rsidRPr="0057141C" w:rsidRDefault="00890522" w:rsidP="007708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D4309">
              <w:rPr>
                <w:b/>
                <w:bCs/>
                <w:sz w:val="20"/>
                <w:szCs w:val="20"/>
              </w:rPr>
              <w:t>3</w:t>
            </w:r>
            <w:r w:rsidRPr="0057141C">
              <w:rPr>
                <w:b/>
                <w:bCs/>
                <w:sz w:val="20"/>
                <w:szCs w:val="20"/>
              </w:rPr>
              <w:t xml:space="preserve"> (n-2)</w:t>
            </w:r>
          </w:p>
        </w:tc>
      </w:tr>
      <w:tr w:rsidR="00890522" w:rsidRPr="0057141C" w14:paraId="68A0690C" w14:textId="77777777" w:rsidTr="00770876">
        <w:trPr>
          <w:cantSplit/>
          <w:trHeight w:val="360"/>
        </w:trPr>
        <w:tc>
          <w:tcPr>
            <w:tcW w:w="1083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2B9E07DD" w14:textId="77777777" w:rsidR="00890522" w:rsidRPr="0057141C" w:rsidRDefault="00890522" w:rsidP="00770876">
            <w:pPr>
              <w:snapToGrid w:val="0"/>
              <w:jc w:val="center"/>
            </w:pPr>
            <w:r w:rsidRPr="0057141C">
              <w:rPr>
                <w:b/>
                <w:bCs/>
                <w:sz w:val="22"/>
                <w:szCs w:val="22"/>
              </w:rPr>
              <w:t xml:space="preserve">PRODUITS D'EXPLOITATION NORMALE ET COURANTE CORRESPONDANT </w:t>
            </w:r>
            <w:r w:rsidRPr="0057141C">
              <w:rPr>
                <w:rFonts w:ascii="Tahoma" w:hAnsi="Tahoma" w:cs="Tahoma"/>
                <w:b/>
                <w:bCs/>
                <w:sz w:val="22"/>
                <w:szCs w:val="22"/>
              </w:rPr>
              <w:t>Á</w:t>
            </w:r>
            <w:r w:rsidRPr="0057141C">
              <w:rPr>
                <w:b/>
                <w:bCs/>
                <w:sz w:val="22"/>
                <w:szCs w:val="22"/>
              </w:rPr>
              <w:t xml:space="preserve"> L'ACTIVIT</w:t>
            </w:r>
            <w:r w:rsidRPr="0057141C">
              <w:rPr>
                <w:rFonts w:ascii="Tahoma" w:hAnsi="Tahoma" w:cs="Tahoma"/>
                <w:b/>
                <w:bCs/>
                <w:sz w:val="22"/>
                <w:szCs w:val="22"/>
              </w:rPr>
              <w:t>É</w:t>
            </w:r>
            <w:r w:rsidRPr="0057141C">
              <w:rPr>
                <w:b/>
                <w:bCs/>
                <w:sz w:val="22"/>
                <w:szCs w:val="22"/>
              </w:rPr>
              <w:t xml:space="preserve"> RADIOPHONIQUE PAR VOIE HERTZIENNE</w:t>
            </w:r>
          </w:p>
        </w:tc>
      </w:tr>
      <w:tr w:rsidR="00890522" w:rsidRPr="0057141C" w14:paraId="117F5749" w14:textId="77777777" w:rsidTr="00770876">
        <w:trPr>
          <w:cantSplit/>
          <w:trHeight w:val="330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AE14D" w14:textId="77777777" w:rsidR="00890522" w:rsidRPr="0057141C" w:rsidRDefault="00890522" w:rsidP="00770876">
            <w:pPr>
              <w:numPr>
                <w:ilvl w:val="0"/>
                <w:numId w:val="7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conventions</w:t>
            </w:r>
            <w:proofErr w:type="gramEnd"/>
            <w:r w:rsidRPr="0057141C">
              <w:rPr>
                <w:sz w:val="20"/>
                <w:szCs w:val="20"/>
              </w:rPr>
              <w:t xml:space="preserve"> de services pour réalisation et diffusion d’émissions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22F0D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63C4BC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49DE1CD0" w14:textId="77777777" w:rsidTr="00770876">
        <w:trPr>
          <w:cantSplit/>
          <w:trHeight w:val="233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45014" w14:textId="1129C970" w:rsidR="00890522" w:rsidRPr="0057141C" w:rsidRDefault="00890522" w:rsidP="00770876">
            <w:pPr>
              <w:numPr>
                <w:ilvl w:val="0"/>
                <w:numId w:val="7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conventions</w:t>
            </w:r>
            <w:proofErr w:type="gramEnd"/>
            <w:r w:rsidRPr="0057141C">
              <w:rPr>
                <w:sz w:val="20"/>
                <w:szCs w:val="20"/>
              </w:rPr>
              <w:t xml:space="preserve"> de services pour formation à la réalisation d’émissions</w:t>
            </w:r>
            <w:r w:rsidR="007D4309">
              <w:rPr>
                <w:sz w:val="20"/>
                <w:szCs w:val="20"/>
              </w:rPr>
              <w:t xml:space="preserve"> (dont EMI hors </w:t>
            </w:r>
            <w:proofErr w:type="spellStart"/>
            <w:r w:rsidR="007D4309">
              <w:rPr>
                <w:sz w:val="20"/>
                <w:szCs w:val="20"/>
              </w:rPr>
              <w:t>Pass</w:t>
            </w:r>
            <w:proofErr w:type="spellEnd"/>
            <w:r w:rsidR="007D4309">
              <w:rPr>
                <w:sz w:val="20"/>
                <w:szCs w:val="20"/>
              </w:rPr>
              <w:t xml:space="preserve"> Culture)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0F0D3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39529" w14:textId="77777777" w:rsidR="00890522" w:rsidRPr="0057141C" w:rsidRDefault="00890522" w:rsidP="00770876">
            <w:pPr>
              <w:snapToGrid w:val="0"/>
            </w:pPr>
          </w:p>
        </w:tc>
      </w:tr>
      <w:tr w:rsidR="007D4309" w:rsidRPr="0057141C" w14:paraId="5D41CD6C" w14:textId="77777777" w:rsidTr="00770876">
        <w:trPr>
          <w:cantSplit/>
          <w:trHeight w:val="233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304A" w14:textId="219F8CA6" w:rsidR="007D4309" w:rsidRPr="0057141C" w:rsidRDefault="007D4309" w:rsidP="00770876">
            <w:pPr>
              <w:numPr>
                <w:ilvl w:val="0"/>
                <w:numId w:val="7"/>
              </w:numPr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ateliers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7D4309">
              <w:rPr>
                <w:sz w:val="20"/>
                <w:szCs w:val="20"/>
              </w:rPr>
              <w:t>EMI (</w:t>
            </w:r>
            <w:proofErr w:type="spellStart"/>
            <w:r w:rsidRPr="007D4309">
              <w:rPr>
                <w:sz w:val="20"/>
                <w:szCs w:val="20"/>
              </w:rPr>
              <w:t>Pass</w:t>
            </w:r>
            <w:proofErr w:type="spellEnd"/>
            <w:r w:rsidRPr="007D4309">
              <w:rPr>
                <w:sz w:val="20"/>
                <w:szCs w:val="20"/>
              </w:rPr>
              <w:t xml:space="preserve"> Culture)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83E41" w14:textId="77777777" w:rsidR="007D4309" w:rsidRPr="0057141C" w:rsidRDefault="007D4309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9265E" w14:textId="77777777" w:rsidR="007D4309" w:rsidRPr="0057141C" w:rsidRDefault="007D4309" w:rsidP="00770876">
            <w:pPr>
              <w:snapToGrid w:val="0"/>
            </w:pPr>
          </w:p>
        </w:tc>
      </w:tr>
      <w:tr w:rsidR="00890522" w:rsidRPr="0057141C" w14:paraId="40700BCB" w14:textId="77777777" w:rsidTr="00770876">
        <w:trPr>
          <w:cantSplit/>
          <w:trHeight w:val="21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42603" w14:textId="77777777" w:rsidR="00890522" w:rsidRPr="0057141C" w:rsidRDefault="00890522" w:rsidP="00770876">
            <w:pPr>
              <w:numPr>
                <w:ilvl w:val="0"/>
                <w:numId w:val="7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location</w:t>
            </w:r>
            <w:proofErr w:type="gramEnd"/>
            <w:r w:rsidRPr="0057141C">
              <w:rPr>
                <w:sz w:val="20"/>
                <w:szCs w:val="20"/>
              </w:rPr>
              <w:t xml:space="preserve"> de site et d’émetteur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321BF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2825D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3B8578B" w14:textId="77777777" w:rsidTr="00770876">
        <w:trPr>
          <w:cantSplit/>
          <w:trHeight w:val="2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134B4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ventes</w:t>
            </w:r>
            <w:proofErr w:type="gramEnd"/>
            <w:r w:rsidRPr="0057141C">
              <w:rPr>
                <w:sz w:val="20"/>
                <w:szCs w:val="20"/>
              </w:rPr>
              <w:t xml:space="preserve"> de productions radiophoniques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F9B9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9073D3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9B9E402" w14:textId="77777777" w:rsidTr="00770876">
        <w:trPr>
          <w:cantSplit/>
          <w:trHeight w:val="214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34CEF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petites</w:t>
            </w:r>
            <w:proofErr w:type="gramEnd"/>
            <w:r w:rsidRPr="0057141C">
              <w:rPr>
                <w:sz w:val="20"/>
                <w:szCs w:val="20"/>
              </w:rPr>
              <w:t xml:space="preserve"> annonces de particuliers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B33B5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B7A2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A107187" w14:textId="77777777" w:rsidTr="00770876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D299E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vente</w:t>
            </w:r>
            <w:proofErr w:type="gramEnd"/>
            <w:r w:rsidRPr="0057141C">
              <w:rPr>
                <w:sz w:val="20"/>
                <w:szCs w:val="20"/>
              </w:rPr>
              <w:t xml:space="preserve"> de copies d’émissions à des tiers pour usage privé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28D3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FF900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93B517A" w14:textId="77777777" w:rsidTr="00770876">
        <w:trPr>
          <w:cantSplit/>
          <w:trHeight w:val="137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0440D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vente</w:t>
            </w:r>
            <w:proofErr w:type="gramEnd"/>
            <w:r w:rsidRPr="0057141C">
              <w:rPr>
                <w:sz w:val="20"/>
                <w:szCs w:val="20"/>
              </w:rPr>
              <w:t xml:space="preserve"> de produits promotionnels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F71CE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D9F7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CB3B7E0" w14:textId="77777777" w:rsidTr="00770876">
        <w:trPr>
          <w:cantSplit/>
          <w:trHeight w:val="22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18678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messages</w:t>
            </w:r>
            <w:proofErr w:type="gramEnd"/>
            <w:r w:rsidRPr="0057141C">
              <w:rPr>
                <w:sz w:val="20"/>
                <w:szCs w:val="20"/>
              </w:rPr>
              <w:t xml:space="preserve"> d'intérêt collectif ou d’intérêt général (MIC-MIG)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07892" w14:textId="77777777" w:rsidR="00890522" w:rsidRPr="0057141C" w:rsidRDefault="00890522" w:rsidP="00770876">
            <w:pPr>
              <w:pStyle w:val="Commentaire1"/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9E3DC0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35AA194" w14:textId="77777777" w:rsidTr="00770876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2175F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autre</w:t>
            </w:r>
            <w:proofErr w:type="gramEnd"/>
            <w:r w:rsidRPr="0057141C">
              <w:rPr>
                <w:sz w:val="20"/>
                <w:szCs w:val="20"/>
              </w:rPr>
              <w:t xml:space="preserve"> produit lié à l’activité radiophonique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748E5" w14:textId="77777777" w:rsidR="00890522" w:rsidRPr="0057141C" w:rsidRDefault="00890522" w:rsidP="00770876">
            <w:pPr>
              <w:pStyle w:val="Commentaire1"/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4213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5405C67F" w14:textId="77777777" w:rsidTr="00770876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76F594DC" w14:textId="77777777" w:rsidR="00890522" w:rsidRPr="0057141C" w:rsidRDefault="00890522" w:rsidP="00770876">
            <w:pPr>
              <w:snapToGrid w:val="0"/>
            </w:pPr>
            <w:r w:rsidRPr="0057141C">
              <w:rPr>
                <w:b/>
                <w:bCs/>
                <w:sz w:val="20"/>
                <w:szCs w:val="20"/>
              </w:rPr>
              <w:t>A – SOUS-TOTAL VENTES ET PRESTATIONS LIEES A L'ACTIVIT</w:t>
            </w:r>
            <w:r w:rsidRPr="0057141C">
              <w:rPr>
                <w:rFonts w:cs="Liberation Sans"/>
                <w:b/>
                <w:bCs/>
                <w:sz w:val="20"/>
                <w:szCs w:val="20"/>
              </w:rPr>
              <w:t>É</w:t>
            </w:r>
            <w:r w:rsidRPr="0057141C">
              <w:rPr>
                <w:b/>
                <w:bCs/>
                <w:sz w:val="20"/>
                <w:szCs w:val="20"/>
              </w:rPr>
              <w:t xml:space="preserve"> RADIOPHONIQUE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465CC3EB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6FD4DBEB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FCE1A7C" w14:textId="77777777" w:rsidTr="00770876">
        <w:trPr>
          <w:cantSplit/>
          <w:trHeight w:val="16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CE75A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parrainage</w:t>
            </w:r>
            <w:proofErr w:type="gramEnd"/>
            <w:r w:rsidRPr="0057141C">
              <w:rPr>
                <w:sz w:val="20"/>
                <w:szCs w:val="20"/>
              </w:rPr>
              <w:t xml:space="preserve"> (y compris frais de régie, frais de conception, frais de réalisation)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45325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67833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829129F" w14:textId="77777777" w:rsidTr="00770876">
        <w:trPr>
          <w:cantSplit/>
          <w:trHeight w:val="16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AFEB5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messages</w:t>
            </w:r>
            <w:proofErr w:type="gramEnd"/>
            <w:r w:rsidRPr="0057141C">
              <w:rPr>
                <w:sz w:val="20"/>
                <w:szCs w:val="20"/>
              </w:rPr>
              <w:t xml:space="preserve"> publicitaires (y compris frais de régie, frais de conception, frais de réalisation)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A42BD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F367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5DCB185B" w14:textId="77777777" w:rsidTr="00770876">
        <w:trPr>
          <w:cantSplit/>
          <w:trHeight w:val="42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C6215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valorisation</w:t>
            </w:r>
            <w:proofErr w:type="gramEnd"/>
            <w:r w:rsidRPr="0057141C">
              <w:rPr>
                <w:sz w:val="20"/>
                <w:szCs w:val="20"/>
              </w:rPr>
              <w:t xml:space="preserve"> des échanges publicitaires (y compris frais de régie, frais de conception, frais de réalisation)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BB771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92E89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D6AC2C0" w14:textId="77777777" w:rsidTr="00770876">
        <w:trPr>
          <w:cantSplit/>
          <w:trHeight w:val="191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53724C0D" w14:textId="77777777" w:rsidR="00890522" w:rsidRPr="0057141C" w:rsidRDefault="00890522" w:rsidP="00770876">
            <w:pPr>
              <w:pStyle w:val="Titre8"/>
              <w:numPr>
                <w:ilvl w:val="7"/>
                <w:numId w:val="3"/>
              </w:numPr>
              <w:snapToGrid w:val="0"/>
              <w:jc w:val="right"/>
            </w:pPr>
            <w:r w:rsidRPr="0057141C">
              <w:rPr>
                <w:rFonts w:cs="Liberation Sans"/>
                <w:sz w:val="20"/>
                <w:szCs w:val="20"/>
              </w:rPr>
              <w:t>B- SOUS-TOTAL PRODUITS PUBLICITAIRES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62DC6543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3C25B3AD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538D3783" w14:textId="77777777" w:rsidTr="00770876">
        <w:trPr>
          <w:cantSplit/>
          <w:trHeight w:val="424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DFD7D" w14:textId="5CB80ABD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</w:t>
            </w:r>
            <w:proofErr w:type="gramEnd"/>
            <w:r w:rsidRPr="0057141C">
              <w:rPr>
                <w:sz w:val="20"/>
                <w:szCs w:val="20"/>
              </w:rPr>
              <w:t xml:space="preserve"> d’exploitation du FSER (versée au titre de l'exercice </w:t>
            </w:r>
            <w:r>
              <w:rPr>
                <w:sz w:val="20"/>
                <w:szCs w:val="20"/>
              </w:rPr>
              <w:t>202</w:t>
            </w:r>
            <w:r w:rsidR="007D4309">
              <w:rPr>
                <w:sz w:val="20"/>
                <w:szCs w:val="20"/>
              </w:rPr>
              <w:t>4</w:t>
            </w:r>
            <w:r w:rsidRPr="0057141C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2980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F026E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C43E1D4" w14:textId="77777777" w:rsidTr="00770876">
        <w:trPr>
          <w:cantSplit/>
          <w:trHeight w:val="418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778AD" w14:textId="6B1B017E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  <w:jc w:val="both"/>
            </w:pPr>
            <w:proofErr w:type="gramStart"/>
            <w:r w:rsidRPr="0057141C">
              <w:rPr>
                <w:sz w:val="20"/>
                <w:szCs w:val="20"/>
              </w:rPr>
              <w:t>subvention</w:t>
            </w:r>
            <w:proofErr w:type="gramEnd"/>
            <w:r w:rsidRPr="0057141C">
              <w:rPr>
                <w:sz w:val="20"/>
                <w:szCs w:val="20"/>
              </w:rPr>
              <w:t xml:space="preserve"> sélective du FSER (en colonne n-1 indiquer celle de </w:t>
            </w:r>
            <w:r>
              <w:rPr>
                <w:sz w:val="20"/>
                <w:szCs w:val="20"/>
              </w:rPr>
              <w:t>202</w:t>
            </w:r>
            <w:r w:rsidR="007D4309">
              <w:rPr>
                <w:sz w:val="20"/>
                <w:szCs w:val="20"/>
              </w:rPr>
              <w:t>3</w:t>
            </w:r>
            <w:r w:rsidRPr="0057141C">
              <w:rPr>
                <w:sz w:val="20"/>
                <w:szCs w:val="20"/>
              </w:rPr>
              <w:t xml:space="preserve"> versée en février </w:t>
            </w:r>
            <w:r>
              <w:rPr>
                <w:sz w:val="20"/>
                <w:szCs w:val="20"/>
              </w:rPr>
              <w:t>202</w:t>
            </w:r>
            <w:r w:rsidR="007D4309">
              <w:rPr>
                <w:sz w:val="20"/>
                <w:szCs w:val="20"/>
              </w:rPr>
              <w:t>4</w:t>
            </w:r>
            <w:r w:rsidRPr="0057141C">
              <w:rPr>
                <w:sz w:val="20"/>
                <w:szCs w:val="20"/>
              </w:rPr>
              <w:t xml:space="preserve"> et, le cas échéant, en décembre </w:t>
            </w:r>
            <w:r>
              <w:rPr>
                <w:sz w:val="20"/>
                <w:szCs w:val="20"/>
              </w:rPr>
              <w:t>202</w:t>
            </w:r>
            <w:r w:rsidR="007D4309">
              <w:rPr>
                <w:sz w:val="20"/>
                <w:szCs w:val="20"/>
              </w:rPr>
              <w:t>3</w:t>
            </w:r>
            <w:r w:rsidRPr="0057141C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D67C1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8227F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A059B03" w14:textId="77777777" w:rsidTr="00770876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B7D94" w14:textId="77777777" w:rsidR="00890522" w:rsidRPr="0057141C" w:rsidRDefault="00890522" w:rsidP="00770876">
            <w:pPr>
              <w:numPr>
                <w:ilvl w:val="0"/>
                <w:numId w:val="10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communales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D381C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E5D7E" w14:textId="77777777" w:rsidR="00890522" w:rsidRPr="0057141C" w:rsidRDefault="00890522" w:rsidP="00770876">
            <w:pPr>
              <w:pStyle w:val="Commentaire1"/>
              <w:snapToGrid w:val="0"/>
            </w:pPr>
          </w:p>
        </w:tc>
      </w:tr>
      <w:tr w:rsidR="00890522" w:rsidRPr="0057141C" w14:paraId="3D72B318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8C60A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d’un ou de groupement (s) de communes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2428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F072B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094A8BD" w14:textId="77777777" w:rsidTr="00770876">
        <w:trPr>
          <w:cantSplit/>
          <w:trHeight w:val="16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D7B94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départementales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AD121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5BC45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E5BC6F8" w14:textId="77777777" w:rsidTr="00770876">
        <w:trPr>
          <w:cantSplit/>
          <w:trHeight w:val="19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A364C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régionales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1E112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4432C1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A466050" w14:textId="77777777" w:rsidTr="00770876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CF30F" w14:textId="77777777" w:rsidR="00890522" w:rsidRPr="0057141C" w:rsidRDefault="00890522" w:rsidP="00770876">
            <w:pPr>
              <w:numPr>
                <w:ilvl w:val="0"/>
                <w:numId w:val="8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de l’État (DDETS, DDCSPP, DRAC,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54D8E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D28E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8C03910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99A6E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</w:t>
            </w:r>
            <w:proofErr w:type="gramEnd"/>
            <w:r w:rsidRPr="0057141C">
              <w:rPr>
                <w:sz w:val="20"/>
                <w:szCs w:val="20"/>
              </w:rPr>
              <w:t xml:space="preserve"> de l’ANCT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63EBC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184CB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BC8C894" w14:textId="77777777" w:rsidTr="00770876">
        <w:trPr>
          <w:cantSplit/>
          <w:trHeight w:val="300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9E212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européennes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29C6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775A1C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421432D" w14:textId="77777777" w:rsidTr="00770876">
        <w:trPr>
          <w:cantSplit/>
          <w:trHeight w:val="186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39887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d’aide à l’emploi versées par l'ASP (CAE, Contrat d'avenir,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F46D0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C763F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ED81D8D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AEB96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d’aide à l’emploi complémentaires versées par des collectivités territoriales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CDC51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CEEF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8D1B5DA" w14:textId="77777777" w:rsidTr="00770876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256F5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autres</w:t>
            </w:r>
            <w:proofErr w:type="gramEnd"/>
            <w:r w:rsidRPr="0057141C">
              <w:rPr>
                <w:sz w:val="20"/>
                <w:szCs w:val="20"/>
              </w:rPr>
              <w:t xml:space="preserve"> subventions d’aides à l’emploi hors ASP (FONJEP, AGEFIPH,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EB95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90B43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8B94F02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A1B9F" w14:textId="77777777" w:rsidR="00890522" w:rsidRPr="0057141C" w:rsidRDefault="00890522" w:rsidP="00770876">
            <w:pPr>
              <w:numPr>
                <w:ilvl w:val="0"/>
                <w:numId w:val="11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subventions</w:t>
            </w:r>
            <w:proofErr w:type="gramEnd"/>
            <w:r w:rsidRPr="0057141C">
              <w:rPr>
                <w:sz w:val="20"/>
                <w:szCs w:val="20"/>
              </w:rPr>
              <w:t xml:space="preserve"> pour la formation du personnel (AFDAS, Région, ASP)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2A225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5310D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F270E04" w14:textId="77777777" w:rsidTr="00770876">
        <w:trPr>
          <w:cantSplit/>
          <w:trHeight w:val="19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8FE90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autres</w:t>
            </w:r>
            <w:proofErr w:type="gramEnd"/>
            <w:r w:rsidRPr="0057141C">
              <w:rPr>
                <w:sz w:val="20"/>
                <w:szCs w:val="20"/>
              </w:rPr>
              <w:t xml:space="preserve"> subventions (précisez l’origine)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AA983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75E035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1962073" w14:textId="77777777" w:rsidTr="00770876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1851BB93" w14:textId="77777777" w:rsidR="00890522" w:rsidRPr="0057141C" w:rsidRDefault="00890522" w:rsidP="00770876">
            <w:pPr>
              <w:snapToGrid w:val="0"/>
              <w:jc w:val="right"/>
            </w:pPr>
            <w:r w:rsidRPr="0057141C">
              <w:rPr>
                <w:rFonts w:cs="Liberation Sans"/>
                <w:b/>
                <w:bCs/>
                <w:sz w:val="20"/>
                <w:szCs w:val="20"/>
              </w:rPr>
              <w:t>C- SOUS-TOTAL SUBVENTIONS COLLECTIVITÉSTERRITORIALES, ETAT ET ASSIMILÉS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1295B439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142F9C91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F49907C" w14:textId="77777777" w:rsidTr="00770876">
        <w:trPr>
          <w:cantSplit/>
          <w:trHeight w:val="19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790F9" w14:textId="77777777" w:rsidR="00890522" w:rsidRPr="0057141C" w:rsidRDefault="00890522" w:rsidP="00770876">
            <w:pPr>
              <w:numPr>
                <w:ilvl w:val="0"/>
                <w:numId w:val="7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manifestations</w:t>
            </w:r>
            <w:proofErr w:type="gramEnd"/>
            <w:r w:rsidRPr="0057141C">
              <w:rPr>
                <w:sz w:val="20"/>
                <w:szCs w:val="20"/>
              </w:rPr>
              <w:t xml:space="preserve"> de soutien (article 261-7 1°a du Code Général des Impôts)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9F4F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99303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6BD725C" w14:textId="77777777" w:rsidTr="00770876">
        <w:trPr>
          <w:cantSplit/>
          <w:trHeight w:val="10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8E04E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cotisations</w:t>
            </w:r>
            <w:proofErr w:type="gramEnd"/>
            <w:r w:rsidRPr="0057141C">
              <w:rPr>
                <w:sz w:val="20"/>
                <w:szCs w:val="20"/>
              </w:rPr>
              <w:t xml:space="preserve"> des membres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1E28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C5F3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263E6E4" w14:textId="77777777" w:rsidTr="00770876">
        <w:trPr>
          <w:cantSplit/>
          <w:trHeight w:val="21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01CC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dons</w:t>
            </w:r>
            <w:proofErr w:type="gramEnd"/>
            <w:r w:rsidRPr="0057141C">
              <w:rPr>
                <w:sz w:val="20"/>
                <w:szCs w:val="20"/>
              </w:rPr>
              <w:t xml:space="preserve"> de particuliers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6C8CD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22435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66A0FF7" w14:textId="77777777" w:rsidTr="00770876">
        <w:trPr>
          <w:cantSplit/>
          <w:trHeight w:val="22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D5FF1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dons</w:t>
            </w:r>
            <w:proofErr w:type="gramEnd"/>
            <w:r w:rsidRPr="0057141C">
              <w:rPr>
                <w:sz w:val="20"/>
                <w:szCs w:val="20"/>
              </w:rPr>
              <w:t xml:space="preserve"> d’organismes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6735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40329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2CDE9C5" w14:textId="77777777" w:rsidTr="00770876">
        <w:trPr>
          <w:cantSplit/>
          <w:trHeight w:val="27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348ED" w14:textId="77777777" w:rsidR="00890522" w:rsidRPr="0057141C" w:rsidRDefault="00890522" w:rsidP="00770876">
            <w:pPr>
              <w:numPr>
                <w:ilvl w:val="0"/>
                <w:numId w:val="9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mécénat</w:t>
            </w:r>
            <w:proofErr w:type="gramEnd"/>
            <w:r w:rsidRPr="0057141C">
              <w:rPr>
                <w:sz w:val="20"/>
                <w:szCs w:val="20"/>
              </w:rPr>
              <w:t xml:space="preserve"> d’entreprises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18FE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A68A9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783F13B" w14:textId="77777777" w:rsidTr="00770876">
        <w:trPr>
          <w:cantSplit/>
          <w:trHeight w:val="189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108E0442" w14:textId="77777777" w:rsidR="00890522" w:rsidRPr="0057141C" w:rsidRDefault="00890522" w:rsidP="00770876">
            <w:pPr>
              <w:snapToGrid w:val="0"/>
              <w:jc w:val="right"/>
            </w:pPr>
            <w:r w:rsidRPr="0057141C">
              <w:rPr>
                <w:b/>
                <w:bCs/>
                <w:sz w:val="20"/>
                <w:szCs w:val="20"/>
              </w:rPr>
              <w:t>D- SOUS-TOTAL DES PRODUITS LIÉS A L’ACTIVITE ASSOCIATIVE DE LA RADIO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33461BB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23A1F6C0" w14:textId="77777777" w:rsidR="00890522" w:rsidRPr="0057141C" w:rsidRDefault="00890522" w:rsidP="00770876">
            <w:pPr>
              <w:snapToGrid w:val="0"/>
            </w:pPr>
          </w:p>
        </w:tc>
      </w:tr>
    </w:tbl>
    <w:p w14:paraId="3BCA10DE" w14:textId="77777777" w:rsidR="00890522" w:rsidRPr="0057141C" w:rsidRDefault="00890522" w:rsidP="00890522">
      <w:pPr>
        <w:sectPr w:rsidR="00890522" w:rsidRPr="0057141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926" w:right="1134" w:bottom="953" w:left="1134" w:header="776" w:footer="897" w:gutter="0"/>
          <w:cols w:space="720"/>
          <w:docGrid w:linePitch="360"/>
        </w:sectPr>
      </w:pPr>
    </w:p>
    <w:p w14:paraId="51F5E379" w14:textId="77777777" w:rsidR="00890522" w:rsidRPr="0057141C" w:rsidRDefault="00890522" w:rsidP="00890522">
      <w:pPr>
        <w:pStyle w:val="Normalcentr1"/>
        <w:pageBreakBefore/>
      </w:pPr>
      <w:r w:rsidRPr="0057141C">
        <w:rPr>
          <w:rFonts w:ascii="Arial" w:hAnsi="Arial" w:cs="Arial"/>
          <w:i w:val="0"/>
          <w:iCs w:val="0"/>
        </w:rPr>
        <w:lastRenderedPageBreak/>
        <w:t xml:space="preserve">Fiche n° </w:t>
      </w:r>
      <w:proofErr w:type="gramStart"/>
      <w:r w:rsidRPr="0057141C">
        <w:rPr>
          <w:rFonts w:ascii="Arial" w:hAnsi="Arial" w:cs="Arial"/>
          <w:i w:val="0"/>
          <w:iCs w:val="0"/>
        </w:rPr>
        <w:t>4  Page</w:t>
      </w:r>
      <w:proofErr w:type="gramEnd"/>
      <w:r w:rsidRPr="0057141C">
        <w:rPr>
          <w:rFonts w:ascii="Arial" w:hAnsi="Arial" w:cs="Arial"/>
          <w:i w:val="0"/>
          <w:iCs w:val="0"/>
        </w:rPr>
        <w:t xml:space="preserve"> 2</w:t>
      </w:r>
    </w:p>
    <w:tbl>
      <w:tblPr>
        <w:tblW w:w="0" w:type="auto"/>
        <w:tblInd w:w="-6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0"/>
        <w:gridCol w:w="1530"/>
        <w:gridCol w:w="1383"/>
      </w:tblGrid>
      <w:tr w:rsidR="00890522" w:rsidRPr="0057141C" w14:paraId="2137E4D6" w14:textId="77777777" w:rsidTr="00770876">
        <w:trPr>
          <w:cantSplit/>
          <w:trHeight w:val="300"/>
        </w:trPr>
        <w:tc>
          <w:tcPr>
            <w:tcW w:w="795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1247617" w14:textId="77777777" w:rsidR="00890522" w:rsidRPr="0057141C" w:rsidRDefault="00890522" w:rsidP="00770876">
            <w:pPr>
              <w:snapToGrid w:val="0"/>
            </w:pPr>
          </w:p>
          <w:p w14:paraId="4ED34817" w14:textId="77777777" w:rsidR="00890522" w:rsidRPr="0057141C" w:rsidRDefault="00890522" w:rsidP="00770876">
            <w:r w:rsidRPr="0057141C">
              <w:t>Nom de la radio :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817E3D" w14:textId="05BCE742" w:rsidR="00890522" w:rsidRPr="0057141C" w:rsidRDefault="00890522" w:rsidP="00770876">
            <w:pPr>
              <w:snapToGrid w:val="0"/>
              <w:jc w:val="center"/>
            </w:pPr>
            <w:r w:rsidRPr="0057141C">
              <w:rPr>
                <w:b/>
                <w:bCs/>
                <w:sz w:val="20"/>
                <w:szCs w:val="20"/>
              </w:rPr>
              <w:t xml:space="preserve">EXERCICE 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7D4309">
              <w:rPr>
                <w:b/>
                <w:bCs/>
                <w:sz w:val="20"/>
                <w:szCs w:val="20"/>
              </w:rPr>
              <w:t>4</w:t>
            </w:r>
            <w:r w:rsidRPr="0057141C">
              <w:rPr>
                <w:b/>
                <w:bCs/>
                <w:sz w:val="20"/>
                <w:szCs w:val="20"/>
              </w:rPr>
              <w:t xml:space="preserve"> n-1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4A281" w14:textId="77777777" w:rsidR="00890522" w:rsidRPr="0057141C" w:rsidRDefault="00890522" w:rsidP="00770876">
            <w:pPr>
              <w:pStyle w:val="Titre1"/>
              <w:snapToGrid w:val="0"/>
            </w:pPr>
            <w:r w:rsidRPr="0057141C">
              <w:rPr>
                <w:sz w:val="20"/>
                <w:szCs w:val="20"/>
              </w:rPr>
              <w:t>Rappel</w:t>
            </w:r>
          </w:p>
          <w:p w14:paraId="1C6B1F7C" w14:textId="77777777" w:rsidR="00890522" w:rsidRPr="0057141C" w:rsidRDefault="00890522" w:rsidP="00770876">
            <w:pPr>
              <w:pStyle w:val="Titre1"/>
            </w:pPr>
            <w:r w:rsidRPr="0057141C">
              <w:rPr>
                <w:sz w:val="20"/>
                <w:szCs w:val="20"/>
              </w:rPr>
              <w:t>EXERCICE</w:t>
            </w:r>
          </w:p>
          <w:p w14:paraId="54A38BD2" w14:textId="39945E4D" w:rsidR="00890522" w:rsidRPr="0057141C" w:rsidRDefault="00890522" w:rsidP="007708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7D4309">
              <w:rPr>
                <w:b/>
                <w:bCs/>
                <w:sz w:val="20"/>
                <w:szCs w:val="20"/>
              </w:rPr>
              <w:t>3</w:t>
            </w:r>
            <w:r w:rsidRPr="0057141C">
              <w:rPr>
                <w:b/>
                <w:bCs/>
                <w:sz w:val="20"/>
                <w:szCs w:val="20"/>
              </w:rPr>
              <w:t xml:space="preserve"> n-2</w:t>
            </w:r>
          </w:p>
        </w:tc>
      </w:tr>
      <w:tr w:rsidR="00890522" w:rsidRPr="0057141C" w14:paraId="4FE793AF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2AEA5" w14:textId="77777777" w:rsidR="00890522" w:rsidRPr="0057141C" w:rsidRDefault="00890522" w:rsidP="00770876">
            <w:pPr>
              <w:numPr>
                <w:ilvl w:val="0"/>
                <w:numId w:val="12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produits</w:t>
            </w:r>
            <w:proofErr w:type="gramEnd"/>
            <w:r w:rsidRPr="0057141C">
              <w:rPr>
                <w:sz w:val="20"/>
                <w:szCs w:val="20"/>
              </w:rPr>
              <w:t xml:space="preserve"> financiers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2E60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3F7E9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5824E03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021988F4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  <w:sz w:val="20"/>
                <w:szCs w:val="20"/>
              </w:rPr>
              <w:t>E</w:t>
            </w:r>
            <w:proofErr w:type="gramStart"/>
            <w:r w:rsidRPr="0057141C">
              <w:rPr>
                <w:i w:val="0"/>
                <w:iCs w:val="0"/>
                <w:sz w:val="20"/>
                <w:szCs w:val="20"/>
              </w:rPr>
              <w:t>–  SOUS</w:t>
            </w:r>
            <w:proofErr w:type="gramEnd"/>
            <w:r w:rsidRPr="0057141C">
              <w:rPr>
                <w:i w:val="0"/>
                <w:iCs w:val="0"/>
                <w:sz w:val="20"/>
                <w:szCs w:val="20"/>
              </w:rPr>
              <w:t xml:space="preserve">-TOTAL DES PRODUITS FINANCIERS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28A7AD18" w14:textId="77777777" w:rsidR="00890522" w:rsidRPr="0057141C" w:rsidRDefault="00890522" w:rsidP="00770876">
            <w:pPr>
              <w:snapToGrid w:val="0"/>
              <w:rPr>
                <w:b/>
                <w:bCs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43A82AE4" w14:textId="77777777" w:rsidR="00890522" w:rsidRPr="0057141C" w:rsidRDefault="00890522" w:rsidP="00770876">
            <w:pPr>
              <w:snapToGrid w:val="0"/>
              <w:rPr>
                <w:b/>
                <w:bCs/>
              </w:rPr>
            </w:pPr>
          </w:p>
        </w:tc>
      </w:tr>
      <w:tr w:rsidR="00890522" w:rsidRPr="0057141C" w14:paraId="47BF6E15" w14:textId="77777777" w:rsidTr="00770876">
        <w:trPr>
          <w:cantSplit/>
          <w:trHeight w:val="97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808080"/>
            <w:vAlign w:val="center"/>
          </w:tcPr>
          <w:p w14:paraId="12F7931F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  <w:snapToGrid w:val="0"/>
              <w:rPr>
                <w:lang w:val="en-US"/>
              </w:rPr>
            </w:pPr>
            <w:r w:rsidRPr="0057141C">
              <w:rPr>
                <w:i w:val="0"/>
                <w:iCs w:val="0"/>
                <w:sz w:val="24"/>
                <w:szCs w:val="24"/>
                <w:lang w:val="en-GB"/>
              </w:rPr>
              <w:t xml:space="preserve">F - TOTAL = A+B+C+D+E </w:t>
            </w:r>
          </w:p>
          <w:p w14:paraId="3ED3D16C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</w:pPr>
            <w:r w:rsidRPr="0057141C">
              <w:rPr>
                <w:i w:val="0"/>
                <w:iCs w:val="0"/>
                <w:sz w:val="24"/>
                <w:szCs w:val="24"/>
              </w:rPr>
              <w:t>= TOTAL DES PRODUITS D’EXPLOITATION NORMALE ET COURANTE CORRESPONDANT A L’ACTIVIT</w:t>
            </w:r>
            <w:r w:rsidRPr="0057141C">
              <w:rPr>
                <w:rFonts w:cs="Liberation Sans"/>
                <w:i w:val="0"/>
                <w:iCs w:val="0"/>
                <w:sz w:val="24"/>
                <w:szCs w:val="24"/>
              </w:rPr>
              <w:t>É</w:t>
            </w:r>
            <w:r w:rsidRPr="0057141C">
              <w:rPr>
                <w:i w:val="0"/>
                <w:iCs w:val="0"/>
                <w:sz w:val="24"/>
                <w:szCs w:val="24"/>
              </w:rPr>
              <w:t xml:space="preserve"> RADIOPHONIQUE PAR VOIE HERTZIENNE**</w:t>
            </w:r>
          </w:p>
          <w:p w14:paraId="5F15E8CF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808080"/>
            <w:vAlign w:val="center"/>
          </w:tcPr>
          <w:p w14:paraId="66913F7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6D3C922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A9F5607" w14:textId="77777777" w:rsidTr="00770876">
        <w:trPr>
          <w:cantSplit/>
          <w:trHeight w:val="255"/>
        </w:trPr>
        <w:tc>
          <w:tcPr>
            <w:tcW w:w="1086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15EEF0FA" w14:textId="77777777" w:rsidR="00890522" w:rsidRPr="0057141C" w:rsidRDefault="00890522" w:rsidP="00770876">
            <w:pPr>
              <w:snapToGrid w:val="0"/>
              <w:jc w:val="center"/>
            </w:pPr>
            <w:r w:rsidRPr="0057141C">
              <w:rPr>
                <w:b/>
                <w:bCs/>
                <w:sz w:val="20"/>
                <w:szCs w:val="20"/>
              </w:rPr>
              <w:t>AUTRES PRODUITS</w:t>
            </w:r>
          </w:p>
        </w:tc>
      </w:tr>
      <w:tr w:rsidR="00890522" w:rsidRPr="0057141C" w14:paraId="7F71A6B5" w14:textId="77777777" w:rsidTr="00770876">
        <w:trPr>
          <w:cantSplit/>
          <w:trHeight w:val="300"/>
        </w:trPr>
        <w:tc>
          <w:tcPr>
            <w:tcW w:w="795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40EA8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2FAC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B838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A75EDA3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577B2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DD0F0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568E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663DBD8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A54E5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8988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3E84F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C8F871D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5A956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E2719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DEE8A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E406DE3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F2B77" w14:textId="77777777" w:rsidR="00890522" w:rsidRPr="0057141C" w:rsidRDefault="00890522" w:rsidP="00770876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35C7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EC17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B6D48F9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462ED" w14:textId="77777777" w:rsidR="00890522" w:rsidRPr="0057141C" w:rsidRDefault="00890522" w:rsidP="00770876">
            <w:pPr>
              <w:numPr>
                <w:ilvl w:val="0"/>
                <w:numId w:val="14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3E030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C4CDB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7374DB9" w14:textId="77777777" w:rsidTr="00770876">
        <w:trPr>
          <w:cantSplit/>
          <w:trHeight w:val="157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4A954303" w14:textId="77777777" w:rsidR="00890522" w:rsidRPr="0057141C" w:rsidRDefault="00890522" w:rsidP="00770876">
            <w:pPr>
              <w:pStyle w:val="Titre2"/>
              <w:numPr>
                <w:ilvl w:val="1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  <w:sz w:val="20"/>
                <w:szCs w:val="20"/>
              </w:rPr>
              <w:t>G</w:t>
            </w:r>
            <w:proofErr w:type="gramStart"/>
            <w:r w:rsidRPr="0057141C">
              <w:rPr>
                <w:i w:val="0"/>
                <w:iCs w:val="0"/>
                <w:sz w:val="20"/>
                <w:szCs w:val="20"/>
              </w:rPr>
              <w:t>–  SOUS</w:t>
            </w:r>
            <w:proofErr w:type="gramEnd"/>
            <w:r w:rsidRPr="0057141C">
              <w:rPr>
                <w:i w:val="0"/>
                <w:iCs w:val="0"/>
                <w:sz w:val="20"/>
                <w:szCs w:val="20"/>
              </w:rPr>
              <w:t>-TOTAL DES PRODUITS ANNEXES A L’ACTIVITE RADIOPHONIQUE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5B3899A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256BE4DA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E179555" w14:textId="77777777" w:rsidTr="00770876">
        <w:trPr>
          <w:cantSplit/>
          <w:trHeight w:val="300"/>
        </w:trPr>
        <w:tc>
          <w:tcPr>
            <w:tcW w:w="795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D7378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remboursements</w:t>
            </w:r>
            <w:proofErr w:type="gramEnd"/>
            <w:r w:rsidRPr="0057141C">
              <w:rPr>
                <w:sz w:val="20"/>
                <w:szCs w:val="20"/>
              </w:rPr>
              <w:t xml:space="preserve"> d’assurance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3A47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8B22A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74ECF9E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88777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produits</w:t>
            </w:r>
            <w:proofErr w:type="gramEnd"/>
            <w:r w:rsidRPr="0057141C">
              <w:rPr>
                <w:sz w:val="20"/>
                <w:szCs w:val="20"/>
              </w:rPr>
              <w:t xml:space="preserve"> de cessions d’éléments d’actif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B2CD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542C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8AFC4C4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F8A48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reprises</w:t>
            </w:r>
            <w:proofErr w:type="gramEnd"/>
            <w:r w:rsidRPr="0057141C">
              <w:rPr>
                <w:sz w:val="20"/>
                <w:szCs w:val="20"/>
              </w:rPr>
              <w:t xml:space="preserve"> sur provisions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8DA9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715E5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4FF7E70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C4D1F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transferts</w:t>
            </w:r>
            <w:proofErr w:type="gramEnd"/>
            <w:r w:rsidRPr="0057141C">
              <w:rPr>
                <w:sz w:val="20"/>
                <w:szCs w:val="20"/>
              </w:rPr>
              <w:t xml:space="preserve"> de charges (sauf aides à l'emploi)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787C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01417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6455C310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25E7C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 w:rsidRPr="0057141C">
              <w:rPr>
                <w:sz w:val="20"/>
                <w:szCs w:val="20"/>
              </w:rPr>
              <w:t>quote</w:t>
            </w:r>
            <w:proofErr w:type="gramEnd"/>
            <w:r w:rsidRPr="0057141C">
              <w:rPr>
                <w:sz w:val="20"/>
                <w:szCs w:val="20"/>
              </w:rPr>
              <w:t>-part de subventions d’investissements  - du FSER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FA60C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1DC86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05CFE5CA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9293A78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proofErr w:type="gramStart"/>
            <w:r w:rsidRPr="0057141C">
              <w:rPr>
                <w:sz w:val="20"/>
                <w:szCs w:val="20"/>
              </w:rPr>
              <w:t xml:space="preserve">«   </w:t>
            </w:r>
            <w:proofErr w:type="gramEnd"/>
            <w:r w:rsidRPr="0057141C">
              <w:rPr>
                <w:sz w:val="20"/>
                <w:szCs w:val="20"/>
              </w:rPr>
              <w:t xml:space="preserve">                                «                    - de l’État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B4D88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358BC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42117359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F206C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proofErr w:type="gramStart"/>
            <w:r w:rsidRPr="0057141C">
              <w:rPr>
                <w:sz w:val="20"/>
                <w:szCs w:val="20"/>
              </w:rPr>
              <w:t xml:space="preserve">«   </w:t>
            </w:r>
            <w:proofErr w:type="gramEnd"/>
            <w:r w:rsidRPr="0057141C">
              <w:rPr>
                <w:sz w:val="20"/>
                <w:szCs w:val="20"/>
              </w:rPr>
              <w:t xml:space="preserve">                                «                    - de l’Union  Européenne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B7EE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FB86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D826424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2FED1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proofErr w:type="gramStart"/>
            <w:r w:rsidRPr="0057141C">
              <w:rPr>
                <w:sz w:val="20"/>
                <w:szCs w:val="20"/>
              </w:rPr>
              <w:t xml:space="preserve">«   </w:t>
            </w:r>
            <w:proofErr w:type="gramEnd"/>
            <w:r w:rsidRPr="0057141C">
              <w:rPr>
                <w:sz w:val="20"/>
                <w:szCs w:val="20"/>
              </w:rPr>
              <w:t xml:space="preserve">                                «                    - de collectivités locales (précisez lesquelles)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65777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64B4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333EE2B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89D42" w14:textId="5DB83D4F" w:rsidR="00890522" w:rsidRPr="0057141C" w:rsidRDefault="007D4309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>
              <w:rPr>
                <w:sz w:val="20"/>
                <w:szCs w:val="20"/>
              </w:rPr>
              <w:t>c</w:t>
            </w:r>
            <w:r w:rsidR="00890522" w:rsidRPr="0057141C">
              <w:rPr>
                <w:sz w:val="20"/>
                <w:szCs w:val="20"/>
              </w:rPr>
              <w:t>ontributions</w:t>
            </w:r>
            <w:proofErr w:type="gramEnd"/>
            <w:r w:rsidR="00890522" w:rsidRPr="0057141C">
              <w:rPr>
                <w:sz w:val="20"/>
                <w:szCs w:val="20"/>
              </w:rPr>
              <w:t xml:space="preserve"> volontaires en nature* (bénévolat, mise à disposition de locaux, échanges de services, dons en nature...)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5C132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917B4D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287460F7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4E67A" w14:textId="57D3CDCD" w:rsidR="00890522" w:rsidRPr="0057141C" w:rsidRDefault="007D4309" w:rsidP="00770876">
            <w:pPr>
              <w:numPr>
                <w:ilvl w:val="0"/>
                <w:numId w:val="15"/>
              </w:numPr>
              <w:snapToGrid w:val="0"/>
            </w:pPr>
            <w:proofErr w:type="gramStart"/>
            <w:r>
              <w:rPr>
                <w:sz w:val="20"/>
                <w:szCs w:val="20"/>
                <w:shd w:val="clear" w:color="auto" w:fill="FFFFFF"/>
              </w:rPr>
              <w:t>s</w:t>
            </w:r>
            <w:r w:rsidR="00890522" w:rsidRPr="0057141C">
              <w:rPr>
                <w:sz w:val="20"/>
                <w:szCs w:val="20"/>
                <w:shd w:val="clear" w:color="auto" w:fill="FFFFFF"/>
              </w:rPr>
              <w:t>ubvention</w:t>
            </w:r>
            <w:proofErr w:type="gramEnd"/>
            <w:r w:rsidR="00890522" w:rsidRPr="0057141C">
              <w:rPr>
                <w:sz w:val="20"/>
                <w:szCs w:val="20"/>
                <w:shd w:val="clear" w:color="auto" w:fill="FFFFFF"/>
              </w:rPr>
              <w:t xml:space="preserve"> d'installation FSER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A9DBA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91C662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7D9BE640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8A286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AA66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8DBF9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E0FA93C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D1CC2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533E4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C47D81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50A050DE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9DC47CC" w14:textId="77777777" w:rsidR="00890522" w:rsidRPr="0057141C" w:rsidRDefault="00890522" w:rsidP="00770876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BB579F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D21A4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34BD5C3A" w14:textId="77777777" w:rsidTr="00770876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314B28A5" w14:textId="77777777" w:rsidR="00890522" w:rsidRPr="0057141C" w:rsidRDefault="00890522" w:rsidP="00770876">
            <w:pPr>
              <w:snapToGrid w:val="0"/>
              <w:jc w:val="right"/>
            </w:pPr>
            <w:r w:rsidRPr="0057141C">
              <w:rPr>
                <w:b/>
                <w:bCs/>
                <w:sz w:val="20"/>
                <w:szCs w:val="20"/>
              </w:rPr>
              <w:t>H- TOTAL DES PRODUITS EXCEPTIONNELS, REPRISES et TRANSFERTS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2B630D2C" w14:textId="77777777" w:rsidR="00890522" w:rsidRPr="0057141C" w:rsidRDefault="00890522" w:rsidP="00770876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11FD128D" w14:textId="77777777" w:rsidR="00890522" w:rsidRPr="0057141C" w:rsidRDefault="00890522" w:rsidP="00770876">
            <w:pPr>
              <w:snapToGrid w:val="0"/>
            </w:pPr>
          </w:p>
        </w:tc>
      </w:tr>
      <w:tr w:rsidR="00890522" w:rsidRPr="0057141C" w14:paraId="16DB5CAC" w14:textId="77777777" w:rsidTr="00770876">
        <w:trPr>
          <w:cantSplit/>
          <w:trHeight w:val="658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5F87EEF7" w14:textId="77777777" w:rsidR="00890522" w:rsidRPr="0057141C" w:rsidRDefault="00890522" w:rsidP="00770876">
            <w:pPr>
              <w:pStyle w:val="Titre4"/>
              <w:numPr>
                <w:ilvl w:val="3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</w:rPr>
              <w:t>TOTAL GENERAL DES PRODUITS = F + G + H</w:t>
            </w:r>
          </w:p>
          <w:p w14:paraId="7CE76806" w14:textId="77777777" w:rsidR="00890522" w:rsidRPr="0057141C" w:rsidRDefault="00890522" w:rsidP="00770876">
            <w:pPr>
              <w:rPr>
                <w:i/>
                <w:iCs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14:paraId="548E9667" w14:textId="77777777" w:rsidR="00890522" w:rsidRPr="0057141C" w:rsidRDefault="00890522" w:rsidP="00770876">
            <w:pPr>
              <w:snapToGrid w:val="0"/>
              <w:rPr>
                <w:i/>
                <w:iCs/>
              </w:rPr>
            </w:pPr>
          </w:p>
          <w:p w14:paraId="7D2CE0BB" w14:textId="77777777" w:rsidR="00890522" w:rsidRPr="0057141C" w:rsidRDefault="00890522" w:rsidP="00770876">
            <w:pPr>
              <w:rPr>
                <w:i/>
                <w:iCs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14:paraId="3DB654AE" w14:textId="77777777" w:rsidR="00890522" w:rsidRPr="0057141C" w:rsidRDefault="00890522" w:rsidP="00770876">
            <w:pPr>
              <w:snapToGrid w:val="0"/>
            </w:pPr>
          </w:p>
        </w:tc>
      </w:tr>
    </w:tbl>
    <w:p w14:paraId="787EF491" w14:textId="77777777" w:rsidR="00890522" w:rsidRPr="0057141C" w:rsidRDefault="00890522" w:rsidP="00890522">
      <w:pPr>
        <w:jc w:val="both"/>
        <w:rPr>
          <w:b/>
          <w:bCs/>
          <w:sz w:val="16"/>
          <w:szCs w:val="16"/>
        </w:rPr>
      </w:pPr>
    </w:p>
    <w:p w14:paraId="397966D2" w14:textId="77777777" w:rsidR="00890522" w:rsidRPr="0057141C" w:rsidRDefault="00890522" w:rsidP="00890522">
      <w:pPr>
        <w:jc w:val="both"/>
      </w:pPr>
      <w:r w:rsidRPr="0057141C">
        <w:rPr>
          <w:b/>
          <w:bCs/>
          <w:sz w:val="16"/>
          <w:szCs w:val="16"/>
        </w:rPr>
        <w:t>* Ne doit pas être inscrite ici la valorisation des échanges publicitaires, déjà inscrite au sous-total B.</w:t>
      </w:r>
    </w:p>
    <w:p w14:paraId="016A61C8" w14:textId="77777777" w:rsidR="00890522" w:rsidRPr="0057141C" w:rsidRDefault="00890522" w:rsidP="00890522">
      <w:pPr>
        <w:jc w:val="both"/>
      </w:pPr>
      <w:r w:rsidRPr="0057141C">
        <w:rPr>
          <w:b/>
          <w:sz w:val="16"/>
          <w:szCs w:val="16"/>
        </w:rPr>
        <w:t>** Rappel : l'assiette de calcul de la subvention d'exploitation est égale au total F</w:t>
      </w:r>
    </w:p>
    <w:p w14:paraId="6935E0D0" w14:textId="77777777" w:rsidR="00890522" w:rsidRPr="0057141C" w:rsidRDefault="00890522" w:rsidP="00890522">
      <w:pPr>
        <w:jc w:val="both"/>
        <w:rPr>
          <w:b/>
        </w:rPr>
      </w:pPr>
    </w:p>
    <w:p w14:paraId="52FE7D61" w14:textId="77777777" w:rsidR="00890522" w:rsidRPr="0057141C" w:rsidRDefault="00890522" w:rsidP="00890522">
      <w:pPr>
        <w:jc w:val="both"/>
        <w:rPr>
          <w:b/>
        </w:rPr>
      </w:pPr>
    </w:p>
    <w:p w14:paraId="081CD42C" w14:textId="77777777" w:rsidR="00890522" w:rsidRPr="0057141C" w:rsidRDefault="00890522" w:rsidP="00890522">
      <w:pPr>
        <w:ind w:left="-567"/>
        <w:jc w:val="both"/>
      </w:pPr>
      <w:r w:rsidRPr="00124EE5">
        <w:rPr>
          <w:b/>
          <w:sz w:val="20"/>
          <w:szCs w:val="20"/>
        </w:rPr>
        <w:t>To</w:t>
      </w:r>
      <w:r w:rsidRPr="0057141C">
        <w:rPr>
          <w:b/>
          <w:sz w:val="20"/>
          <w:szCs w:val="20"/>
        </w:rPr>
        <w:t xml:space="preserve">ut montant non </w:t>
      </w:r>
      <w:proofErr w:type="gramStart"/>
      <w:r w:rsidRPr="0057141C">
        <w:rPr>
          <w:b/>
          <w:sz w:val="20"/>
          <w:szCs w:val="20"/>
        </w:rPr>
        <w:t>justifié</w:t>
      </w:r>
      <w:proofErr w:type="gramEnd"/>
      <w:r w:rsidRPr="0057141C">
        <w:rPr>
          <w:b/>
          <w:sz w:val="20"/>
          <w:szCs w:val="20"/>
        </w:rPr>
        <w:t xml:space="preserve"> sera susceptible d’être requalifié ou retiré de l’assiette des produits d’exploitation normale et courante correspondant à l’activité radiophonique par voie hertzienne.</w:t>
      </w:r>
    </w:p>
    <w:p w14:paraId="55045EF8" w14:textId="77777777" w:rsidR="00890522" w:rsidRPr="0057141C" w:rsidRDefault="00890522" w:rsidP="00890522">
      <w:pPr>
        <w:ind w:left="-567"/>
        <w:jc w:val="both"/>
        <w:rPr>
          <w:b/>
        </w:rPr>
      </w:pPr>
    </w:p>
    <w:p w14:paraId="23BC38C5" w14:textId="77777777" w:rsidR="00890522" w:rsidRPr="0057141C" w:rsidRDefault="00890522" w:rsidP="00890522">
      <w:pPr>
        <w:ind w:left="-567"/>
        <w:jc w:val="both"/>
        <w:rPr>
          <w:b/>
        </w:rPr>
      </w:pPr>
    </w:p>
    <w:p w14:paraId="06DAADE5" w14:textId="77777777" w:rsidR="008D5F3D" w:rsidRPr="0057141C" w:rsidRDefault="008D5F3D" w:rsidP="008D5F3D">
      <w:pPr>
        <w:jc w:val="both"/>
      </w:pPr>
    </w:p>
    <w:p w14:paraId="0E4DD2E1" w14:textId="77777777" w:rsidR="008D5F3D" w:rsidRPr="0057141C" w:rsidRDefault="008D5F3D" w:rsidP="008D5F3D">
      <w:pPr>
        <w:jc w:val="both"/>
      </w:pPr>
    </w:p>
    <w:p w14:paraId="5A9FCD6A" w14:textId="77777777" w:rsidR="008D5F3D" w:rsidRPr="0057141C" w:rsidRDefault="008D5F3D" w:rsidP="008D5F3D">
      <w:pPr>
        <w:jc w:val="both"/>
      </w:pPr>
    </w:p>
    <w:p w14:paraId="3F9846E1" w14:textId="77777777" w:rsidR="008D5F3D" w:rsidRPr="0057141C" w:rsidRDefault="008D5F3D" w:rsidP="008D5F3D">
      <w:pPr>
        <w:jc w:val="both"/>
      </w:pPr>
    </w:p>
    <w:p w14:paraId="4FE40ABE" w14:textId="77777777" w:rsidR="008D5F3D" w:rsidRPr="0057141C" w:rsidRDefault="008D5F3D" w:rsidP="008D5F3D">
      <w:pPr>
        <w:jc w:val="both"/>
      </w:pPr>
    </w:p>
    <w:p w14:paraId="7A7CEF2A" w14:textId="77777777" w:rsidR="008D5F3D" w:rsidRPr="0057141C" w:rsidRDefault="008D5F3D" w:rsidP="008D5F3D">
      <w:pPr>
        <w:sectPr w:rsidR="008D5F3D" w:rsidRPr="0057141C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776" w:right="1134" w:bottom="897" w:left="1134" w:header="720" w:footer="563" w:gutter="0"/>
          <w:cols w:space="720"/>
          <w:docGrid w:linePitch="360"/>
        </w:sectPr>
      </w:pPr>
    </w:p>
    <w:p w14:paraId="25F01DCA" w14:textId="2B589CEE" w:rsidR="00EE6C12" w:rsidRPr="0057141C" w:rsidRDefault="00EE6C12" w:rsidP="00EE6C12">
      <w:pPr>
        <w:pStyle w:val="En-tte"/>
        <w:pageBreakBefore/>
        <w:tabs>
          <w:tab w:val="clear" w:pos="4536"/>
          <w:tab w:val="clear" w:pos="9072"/>
        </w:tabs>
        <w:jc w:val="both"/>
      </w:pPr>
      <w:r w:rsidRPr="0057141C">
        <w:rPr>
          <w:b/>
          <w:sz w:val="32"/>
          <w:szCs w:val="32"/>
        </w:rPr>
        <w:lastRenderedPageBreak/>
        <w:t xml:space="preserve">Fiche n° 9 : Compte-rendu détaillé de l’utilisation de la subvention d’exploitation </w:t>
      </w:r>
      <w:r>
        <w:rPr>
          <w:b/>
          <w:sz w:val="32"/>
          <w:szCs w:val="32"/>
        </w:rPr>
        <w:t>202</w:t>
      </w:r>
      <w:r w:rsidR="007D4309">
        <w:rPr>
          <w:b/>
          <w:sz w:val="32"/>
          <w:szCs w:val="32"/>
        </w:rPr>
        <w:t>4</w:t>
      </w:r>
    </w:p>
    <w:p w14:paraId="07B387DB" w14:textId="0799B8D5" w:rsidR="00EE6C12" w:rsidRPr="0057141C" w:rsidRDefault="00EE6C12" w:rsidP="00EE6C12">
      <w:pPr>
        <w:pStyle w:val="En-tte"/>
        <w:tabs>
          <w:tab w:val="clear" w:pos="4536"/>
          <w:tab w:val="clear" w:pos="9072"/>
        </w:tabs>
        <w:jc w:val="center"/>
      </w:pPr>
      <w:r w:rsidRPr="0057141C">
        <w:t>(</w:t>
      </w:r>
      <w:proofErr w:type="gramStart"/>
      <w:r w:rsidRPr="0057141C">
        <w:t>à</w:t>
      </w:r>
      <w:proofErr w:type="gramEnd"/>
      <w:r w:rsidRPr="0057141C">
        <w:t xml:space="preserve"> remplir si vous avez perçu en </w:t>
      </w:r>
      <w:r>
        <w:t>202</w:t>
      </w:r>
      <w:r w:rsidR="007D4309">
        <w:t>4</w:t>
      </w:r>
      <w:r w:rsidRPr="0057141C">
        <w:t xml:space="preserve"> une subvention d’exploitation du FSER et que vous ne demandez pas de subvention sélective en </w:t>
      </w:r>
      <w:r>
        <w:t>202</w:t>
      </w:r>
      <w:r w:rsidR="007D4309">
        <w:t>5</w:t>
      </w:r>
      <w:r w:rsidRPr="0057141C">
        <w:t>)</w:t>
      </w:r>
    </w:p>
    <w:p w14:paraId="0D6F9C40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0DCA05DD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1A4FB51F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889"/>
        <w:gridCol w:w="4919"/>
      </w:tblGrid>
      <w:tr w:rsidR="00EE6C12" w:rsidRPr="0057141C" w14:paraId="03A5833E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424D3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Libellé des dépenses (par exemple : salaires, diffusion, locaux…)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A632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Montant</w:t>
            </w:r>
          </w:p>
        </w:tc>
      </w:tr>
      <w:tr w:rsidR="00EE6C12" w:rsidRPr="0057141C" w14:paraId="369BE39D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8820A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1B363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  <w:tr w:rsidR="00EE6C12" w:rsidRPr="0057141C" w14:paraId="045C80C6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C140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D651B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717461B5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4D5BD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89B22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6D6D0B51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54E6C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E4DD7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17D1F337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816F1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4E069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6A205204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C3B00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06DC8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691D0836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764C7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213C3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790CD355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100CC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84B49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2316E094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45D56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DADF2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133D195B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4211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D57C6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6FD4C35F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2640B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4C560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20BDFC32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80900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17A5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59A339CD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0C92E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2BA55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EE6C12" w:rsidRPr="0057141C" w14:paraId="1C129F51" w14:textId="77777777" w:rsidTr="00770876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D4F1A" w14:textId="77777777" w:rsidR="00EE6C12" w:rsidRPr="0057141C" w:rsidRDefault="00EE6C12" w:rsidP="00770876">
            <w:pPr>
              <w:snapToGrid w:val="0"/>
            </w:pPr>
            <w:r w:rsidRPr="0057141C">
              <w:rPr>
                <w:b/>
              </w:rPr>
              <w:t xml:space="preserve">MONTANT TOTAL en </w:t>
            </w:r>
            <w:proofErr w:type="gramStart"/>
            <w:r w:rsidRPr="0057141C">
              <w:rPr>
                <w:b/>
              </w:rPr>
              <w:t>euros  =</w:t>
            </w:r>
            <w:proofErr w:type="gramEnd"/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08C48" w14:textId="77777777" w:rsidR="00EE6C12" w:rsidRPr="0057141C" w:rsidRDefault="00EE6C12" w:rsidP="00770876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</w:tbl>
    <w:p w14:paraId="1176B541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12143564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2C50E857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36EE0F1F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65C6F6F8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14:paraId="1CFD78B7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430CB82E" w14:textId="77777777" w:rsidR="00EE6C12" w:rsidRPr="0057141C" w:rsidRDefault="00EE6C12" w:rsidP="00EE6C1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A02A349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323F1AE9" w14:textId="77777777" w:rsidR="00EE6C12" w:rsidRPr="0057141C" w:rsidRDefault="00EE6C12" w:rsidP="00EE6C12">
      <w:pPr>
        <w:rPr>
          <w:rFonts w:ascii="Arial" w:hAnsi="Arial" w:cs="Arial"/>
          <w:b/>
          <w:bCs/>
          <w:sz w:val="20"/>
          <w:szCs w:val="20"/>
        </w:rPr>
      </w:pPr>
    </w:p>
    <w:p w14:paraId="39F82BFF" w14:textId="77777777" w:rsidR="00EE6C12" w:rsidRPr="0057141C" w:rsidRDefault="00EE6C12" w:rsidP="00EE6C12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00BC96D4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</w:pPr>
    </w:p>
    <w:p w14:paraId="5DF2F78A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</w:pPr>
    </w:p>
    <w:p w14:paraId="4D0F4FA3" w14:textId="77777777" w:rsidR="00700C40" w:rsidRDefault="00700C40"/>
    <w:p w14:paraId="5F6EF1BC" w14:textId="77777777" w:rsidR="00EE6C12" w:rsidRPr="0057141C" w:rsidRDefault="00EE6C12" w:rsidP="00EE6C12">
      <w:pPr>
        <w:pStyle w:val="En-tte"/>
        <w:tabs>
          <w:tab w:val="clear" w:pos="4536"/>
          <w:tab w:val="clear" w:pos="9072"/>
        </w:tabs>
        <w:jc w:val="both"/>
        <w:rPr>
          <w:b/>
          <w:sz w:val="32"/>
          <w:szCs w:val="32"/>
        </w:rPr>
      </w:pPr>
      <w:r w:rsidRPr="0057141C">
        <w:rPr>
          <w:b/>
          <w:sz w:val="32"/>
          <w:szCs w:val="32"/>
        </w:rPr>
        <w:lastRenderedPageBreak/>
        <w:t xml:space="preserve">Fiche n°11 : Attestation sur l’honneur de double diffusion en FM et en DAB+ </w:t>
      </w:r>
    </w:p>
    <w:p w14:paraId="3E3CAB1D" w14:textId="0638BA1C" w:rsidR="00EE6C12" w:rsidRPr="00346570" w:rsidRDefault="00EE6C12" w:rsidP="00EE6C1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346570">
        <w:rPr>
          <w:rFonts w:ascii="Arial" w:hAnsi="Arial" w:cs="Arial"/>
          <w:i/>
          <w:sz w:val="20"/>
          <w:szCs w:val="20"/>
        </w:rPr>
        <w:t>(</w:t>
      </w:r>
      <w:proofErr w:type="gramStart"/>
      <w:r w:rsidRPr="00346570">
        <w:rPr>
          <w:rFonts w:ascii="Arial" w:hAnsi="Arial" w:cs="Arial"/>
          <w:i/>
          <w:sz w:val="20"/>
          <w:szCs w:val="20"/>
        </w:rPr>
        <w:t>à</w:t>
      </w:r>
      <w:proofErr w:type="gramEnd"/>
      <w:r w:rsidRPr="00346570">
        <w:rPr>
          <w:rFonts w:ascii="Arial" w:hAnsi="Arial" w:cs="Arial"/>
          <w:i/>
          <w:sz w:val="20"/>
          <w:szCs w:val="20"/>
        </w:rPr>
        <w:t xml:space="preserve"> remplir si le service radiophonique diffuse son programme en </w:t>
      </w:r>
      <w:r w:rsidRPr="00346570">
        <w:rPr>
          <w:rFonts w:ascii="Arial" w:hAnsi="Arial" w:cs="Arial"/>
          <w:i/>
          <w:kern w:val="1"/>
          <w:sz w:val="20"/>
          <w:szCs w:val="20"/>
        </w:rPr>
        <w:t xml:space="preserve">modulation de fréquence (FM) et en mode numérique (DAB+) au 31 décembre </w:t>
      </w:r>
      <w:r>
        <w:rPr>
          <w:rFonts w:ascii="Arial" w:hAnsi="Arial" w:cs="Arial"/>
          <w:i/>
          <w:kern w:val="1"/>
          <w:sz w:val="20"/>
          <w:szCs w:val="20"/>
        </w:rPr>
        <w:t>202</w:t>
      </w:r>
      <w:r w:rsidR="007D4309">
        <w:rPr>
          <w:rFonts w:ascii="Arial" w:hAnsi="Arial" w:cs="Arial"/>
          <w:i/>
          <w:kern w:val="1"/>
          <w:sz w:val="20"/>
          <w:szCs w:val="20"/>
        </w:rPr>
        <w:t>4</w:t>
      </w:r>
      <w:r w:rsidRPr="00346570">
        <w:rPr>
          <w:rFonts w:ascii="Arial" w:hAnsi="Arial" w:cs="Arial"/>
          <w:i/>
          <w:kern w:val="1"/>
          <w:sz w:val="20"/>
          <w:szCs w:val="20"/>
        </w:rPr>
        <w:t>).</w:t>
      </w:r>
    </w:p>
    <w:p w14:paraId="387D4E01" w14:textId="77777777" w:rsidR="00EE6C12" w:rsidRPr="0057141C" w:rsidRDefault="00EE6C12" w:rsidP="00EE6C12">
      <w:pPr>
        <w:jc w:val="both"/>
        <w:rPr>
          <w:rFonts w:ascii="Arial" w:hAnsi="Arial" w:cs="Arial"/>
          <w:i/>
          <w:kern w:val="1"/>
          <w:sz w:val="22"/>
          <w:szCs w:val="22"/>
        </w:rPr>
      </w:pPr>
    </w:p>
    <w:p w14:paraId="3A26475E" w14:textId="77777777" w:rsidR="00EE6C12" w:rsidRPr="0057141C" w:rsidRDefault="00EE6C12" w:rsidP="00EE6C12">
      <w:pPr>
        <w:jc w:val="both"/>
        <w:rPr>
          <w:rFonts w:ascii="Arial" w:hAnsi="Arial" w:cs="Arial"/>
          <w:kern w:val="1"/>
          <w:sz w:val="20"/>
          <w:szCs w:val="20"/>
        </w:rPr>
      </w:pPr>
      <w:r w:rsidRPr="0057141C">
        <w:rPr>
          <w:rFonts w:ascii="Arial" w:hAnsi="Arial" w:cs="Arial"/>
          <w:kern w:val="1"/>
          <w:sz w:val="20"/>
          <w:szCs w:val="20"/>
        </w:rPr>
        <w:t xml:space="preserve">Conformément à l’article 5 du décret n° 2006-1067 du 25 août 2006 modifié, lorsqu’un même service de radio est </w:t>
      </w:r>
      <w:r w:rsidRPr="0057141C">
        <w:rPr>
          <w:rFonts w:ascii="Arial" w:hAnsi="Arial" w:cs="Arial"/>
          <w:b/>
          <w:kern w:val="1"/>
          <w:sz w:val="20"/>
          <w:szCs w:val="20"/>
        </w:rPr>
        <w:t>diffusé par voie hertzienne terrestre en modulation de fréquence (FM) et en mode numérique (DAB+),</w:t>
      </w:r>
      <w:r w:rsidRPr="0057141C">
        <w:rPr>
          <w:rFonts w:ascii="Arial" w:hAnsi="Arial" w:cs="Arial"/>
          <w:kern w:val="1"/>
          <w:sz w:val="20"/>
          <w:szCs w:val="20"/>
        </w:rPr>
        <w:t xml:space="preserve"> la </w:t>
      </w:r>
      <w:r w:rsidRPr="0057141C">
        <w:rPr>
          <w:rFonts w:ascii="Arial" w:hAnsi="Arial" w:cs="Arial"/>
          <w:b/>
          <w:kern w:val="1"/>
          <w:sz w:val="20"/>
          <w:szCs w:val="20"/>
        </w:rPr>
        <w:t>subvention d’exploitation est majorée</w:t>
      </w:r>
      <w:r w:rsidRPr="0057141C">
        <w:rPr>
          <w:rFonts w:ascii="Arial" w:hAnsi="Arial" w:cs="Arial"/>
          <w:kern w:val="1"/>
          <w:sz w:val="20"/>
          <w:szCs w:val="20"/>
        </w:rPr>
        <w:t xml:space="preserve"> d’un coefficient fixé par arrêté</w:t>
      </w:r>
      <w:r>
        <w:rPr>
          <w:rFonts w:ascii="Arial" w:hAnsi="Arial" w:cs="Arial"/>
          <w:kern w:val="1"/>
          <w:sz w:val="20"/>
          <w:szCs w:val="20"/>
        </w:rPr>
        <w:t>.</w:t>
      </w:r>
    </w:p>
    <w:p w14:paraId="698CB42B" w14:textId="77777777" w:rsidR="00EE6C12" w:rsidRPr="0057141C" w:rsidRDefault="00EE6C12" w:rsidP="00EE6C12">
      <w:pPr>
        <w:jc w:val="both"/>
        <w:rPr>
          <w:rFonts w:ascii="Arial" w:hAnsi="Arial" w:cs="Arial"/>
          <w:kern w:val="1"/>
          <w:sz w:val="20"/>
          <w:szCs w:val="20"/>
        </w:rPr>
      </w:pPr>
    </w:p>
    <w:p w14:paraId="55E8B95A" w14:textId="77777777" w:rsidR="00EE6C12" w:rsidRPr="0057141C" w:rsidRDefault="00EE6C12" w:rsidP="00EE6C12">
      <w:pPr>
        <w:jc w:val="both"/>
        <w:rPr>
          <w:rFonts w:ascii="Arial" w:hAnsi="Arial" w:cs="Arial"/>
          <w:kern w:val="1"/>
          <w:sz w:val="20"/>
          <w:szCs w:val="20"/>
        </w:rPr>
      </w:pPr>
    </w:p>
    <w:p w14:paraId="5C1B8277" w14:textId="77777777" w:rsidR="00EE6C12" w:rsidRPr="0057141C" w:rsidRDefault="00EE6C12" w:rsidP="00EE6C1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83"/>
      </w:tblGrid>
      <w:tr w:rsidR="00EE6C12" w:rsidRPr="0057141C" w14:paraId="266833AC" w14:textId="77777777" w:rsidTr="00770876">
        <w:tc>
          <w:tcPr>
            <w:tcW w:w="95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690817" w14:textId="77777777" w:rsidR="00EE6C12" w:rsidRPr="0057141C" w:rsidRDefault="00EE6C12" w:rsidP="00770876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EE6C12" w:rsidRPr="0057141C" w14:paraId="23592AF3" w14:textId="77777777" w:rsidTr="00770876">
        <w:tc>
          <w:tcPr>
            <w:tcW w:w="95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9314BF" w14:textId="77777777" w:rsidR="00EE6C12" w:rsidRPr="0057141C" w:rsidRDefault="00EE6C12" w:rsidP="00770876">
            <w:pPr>
              <w:pStyle w:val="Contenudetableau"/>
              <w:snapToGrid w:val="0"/>
              <w:jc w:val="center"/>
            </w:pPr>
          </w:p>
          <w:p w14:paraId="538F8CE5" w14:textId="77777777" w:rsidR="00EE6C12" w:rsidRPr="0057141C" w:rsidRDefault="00EE6C12" w:rsidP="00770876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des autorisations d’émettre en FM et en DAB+, en vigueur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4309">
              <w:rPr>
                <w:rFonts w:ascii="Arial" w:hAnsi="Arial" w:cs="Arial"/>
                <w:sz w:val="20"/>
                <w:szCs w:val="20"/>
                <w:u w:val="single"/>
              </w:rPr>
              <w:t>ainsi que de la décision fixant la date d’entrée en vigueur de l’autorisation en DAB+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(copie de publication au Journal officiel).</w:t>
            </w:r>
          </w:p>
          <w:p w14:paraId="451D1F28" w14:textId="77777777" w:rsidR="00EE6C12" w:rsidRPr="0057141C" w:rsidRDefault="00EE6C12" w:rsidP="00770876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4125F0" w14:textId="77777777" w:rsidR="00EE6C12" w:rsidRPr="0057141C" w:rsidRDefault="00EE6C12" w:rsidP="00770876">
            <w:pPr>
              <w:pStyle w:val="Contenudetableau"/>
              <w:jc w:val="center"/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 la convention conclue avec l'</w:t>
            </w:r>
            <w:r w:rsidRPr="0057141C">
              <w:rPr>
                <w:rFonts w:ascii="Arial" w:hAnsi="Arial" w:cs="Arial"/>
                <w:bCs/>
                <w:sz w:val="20"/>
                <w:szCs w:val="20"/>
              </w:rPr>
              <w:t>Autorité de régulation de la communication audiovisuelle et numérique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7141C">
              <w:rPr>
                <w:rFonts w:ascii="Arial" w:hAnsi="Arial" w:cs="Arial"/>
                <w:bCs/>
                <w:sz w:val="20"/>
                <w:szCs w:val="20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) signée des deux parties avec les annexes (uniquement en cas d’un renouvellement ou d’une nouvelle autorisation).</w:t>
            </w:r>
          </w:p>
        </w:tc>
      </w:tr>
    </w:tbl>
    <w:p w14:paraId="2ED1800C" w14:textId="77777777" w:rsidR="00EE6C12" w:rsidRPr="0057141C" w:rsidRDefault="00EE6C12" w:rsidP="00EE6C12">
      <w:pPr>
        <w:jc w:val="both"/>
      </w:pPr>
    </w:p>
    <w:p w14:paraId="362A290C" w14:textId="77777777" w:rsidR="00EE6C12" w:rsidRDefault="00EE6C12" w:rsidP="00EE6C1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A757F4A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14:paraId="58A0E9C3" w14:textId="77777777" w:rsidR="00EE6C12" w:rsidRPr="0057141C" w:rsidRDefault="00EE6C12" w:rsidP="00EE6C1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034BA4D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14:paraId="71DBFB5B" w14:textId="77777777" w:rsidR="00EE6C12" w:rsidRPr="0057141C" w:rsidRDefault="00EE6C12" w:rsidP="00EE6C12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14:paraId="1F46B4AB" w14:textId="64691154" w:rsidR="00EE6C12" w:rsidRPr="0057141C" w:rsidRDefault="00EE6C12" w:rsidP="00EE6C12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  <w:r w:rsidRPr="0057141C">
        <w:rPr>
          <w:rFonts w:ascii="Arial" w:hAnsi="Arial" w:cs="Arial"/>
          <w:b/>
          <w:bCs/>
          <w:sz w:val="20"/>
          <w:szCs w:val="20"/>
        </w:rPr>
        <w:t xml:space="preserve">J’atteste sur l’honneur que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le service radiophonique est autorisé </w:t>
      </w:r>
      <w:r>
        <w:rPr>
          <w:rFonts w:ascii="Arial" w:hAnsi="Arial" w:cs="Arial"/>
          <w:b/>
          <w:kern w:val="1"/>
          <w:sz w:val="20"/>
          <w:szCs w:val="20"/>
        </w:rPr>
        <w:t>au 31 décembre 202</w:t>
      </w:r>
      <w:r w:rsidR="007D4309">
        <w:rPr>
          <w:rFonts w:ascii="Arial" w:hAnsi="Arial" w:cs="Arial"/>
          <w:b/>
          <w:kern w:val="1"/>
          <w:sz w:val="20"/>
          <w:szCs w:val="20"/>
        </w:rPr>
        <w:t>4</w:t>
      </w:r>
      <w:r>
        <w:rPr>
          <w:rFonts w:ascii="Arial" w:hAnsi="Arial" w:cs="Arial"/>
          <w:b/>
          <w:kern w:val="1"/>
          <w:sz w:val="20"/>
          <w:szCs w:val="20"/>
        </w:rPr>
        <w:t xml:space="preserve">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à diffuser son programme en modulation de fréquence (FM) et en mode numérique (RNT / DAB+). </w:t>
      </w:r>
    </w:p>
    <w:p w14:paraId="768DB918" w14:textId="77777777" w:rsidR="00EE6C12" w:rsidRPr="0057141C" w:rsidRDefault="00EE6C12" w:rsidP="00EE6C12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</w:p>
    <w:p w14:paraId="3602B7AB" w14:textId="77777777" w:rsidR="00EE6C12" w:rsidRPr="0057141C" w:rsidRDefault="00EE6C12" w:rsidP="00EE6C12">
      <w:pPr>
        <w:pStyle w:val="Contenudetableau"/>
        <w:jc w:val="both"/>
        <w:rPr>
          <w:rFonts w:ascii="Arial" w:hAnsi="Arial" w:cs="Arial"/>
          <w:sz w:val="20"/>
          <w:szCs w:val="20"/>
        </w:rPr>
      </w:pPr>
    </w:p>
    <w:p w14:paraId="214CEEF8" w14:textId="77777777" w:rsidR="00EE6C12" w:rsidRPr="0057141C" w:rsidRDefault="00EE6C12" w:rsidP="00EE6C12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14:paraId="1F785D63" w14:textId="77777777" w:rsidR="00EE6C12" w:rsidRPr="0057141C" w:rsidRDefault="00EE6C12" w:rsidP="00EE6C12">
      <w:pPr>
        <w:rPr>
          <w:rFonts w:ascii="Arial" w:hAnsi="Arial" w:cs="Arial"/>
          <w:b/>
          <w:bCs/>
          <w:sz w:val="20"/>
          <w:szCs w:val="20"/>
        </w:rPr>
      </w:pPr>
    </w:p>
    <w:p w14:paraId="67A368C4" w14:textId="77777777" w:rsidR="00EE6C12" w:rsidRDefault="00EE6C12" w:rsidP="00EE6C12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14:paraId="02F72430" w14:textId="77777777" w:rsidR="00EE6C12" w:rsidRDefault="00EE6C12" w:rsidP="00EE6C12">
      <w:pPr>
        <w:rPr>
          <w:rFonts w:ascii="Arial" w:hAnsi="Arial" w:cs="Arial"/>
          <w:b/>
          <w:bCs/>
          <w:sz w:val="20"/>
          <w:szCs w:val="20"/>
        </w:rPr>
      </w:pPr>
    </w:p>
    <w:p w14:paraId="5E33F803" w14:textId="77777777" w:rsidR="00EE6C12" w:rsidRDefault="00EE6C12" w:rsidP="00EE6C12">
      <w:pPr>
        <w:rPr>
          <w:rFonts w:ascii="Arial" w:hAnsi="Arial" w:cs="Arial"/>
          <w:b/>
          <w:bCs/>
          <w:sz w:val="20"/>
          <w:szCs w:val="20"/>
        </w:rPr>
      </w:pPr>
    </w:p>
    <w:p w14:paraId="0ABE7C3D" w14:textId="77777777" w:rsidR="00EE6C12" w:rsidRPr="00A77CB3" w:rsidRDefault="00EE6C12" w:rsidP="00EE6C12">
      <w:pPr>
        <w:rPr>
          <w:b/>
          <w:bCs/>
          <w:kern w:val="1"/>
        </w:rPr>
      </w:pPr>
    </w:p>
    <w:p w14:paraId="48B0DEEA" w14:textId="77777777" w:rsidR="00EE6C12" w:rsidRDefault="00EE6C12" w:rsidP="00EE6C12">
      <w:pPr>
        <w:pStyle w:val="En-tte"/>
        <w:tabs>
          <w:tab w:val="clear" w:pos="4536"/>
          <w:tab w:val="clear" w:pos="9072"/>
        </w:tabs>
      </w:pPr>
    </w:p>
    <w:p w14:paraId="44649E09" w14:textId="77777777" w:rsidR="00EE6C12" w:rsidRDefault="00EE6C12" w:rsidP="00EE6C12">
      <w:pPr>
        <w:pStyle w:val="En-tte"/>
        <w:tabs>
          <w:tab w:val="clear" w:pos="4536"/>
          <w:tab w:val="clear" w:pos="9072"/>
        </w:tabs>
      </w:pPr>
    </w:p>
    <w:p w14:paraId="630F8FBE" w14:textId="77777777" w:rsidR="00EE6C12" w:rsidRDefault="00EE6C12" w:rsidP="00EE6C12">
      <w:pPr>
        <w:pStyle w:val="En-tte"/>
        <w:tabs>
          <w:tab w:val="clear" w:pos="4536"/>
          <w:tab w:val="clear" w:pos="9072"/>
        </w:tabs>
      </w:pPr>
    </w:p>
    <w:p w14:paraId="670A4902" w14:textId="77777777" w:rsidR="00C34067" w:rsidRDefault="00C34067" w:rsidP="00EE6C12">
      <w:pPr>
        <w:pStyle w:val="En-tte"/>
        <w:tabs>
          <w:tab w:val="clear" w:pos="4536"/>
          <w:tab w:val="clear" w:pos="9072"/>
        </w:tabs>
        <w:jc w:val="both"/>
      </w:pPr>
    </w:p>
    <w:sectPr w:rsidR="00C3406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1A1AD" w14:textId="77777777" w:rsidR="008D3909" w:rsidRDefault="008D3909" w:rsidP="008D5F3D">
      <w:r>
        <w:separator/>
      </w:r>
    </w:p>
  </w:endnote>
  <w:endnote w:type="continuationSeparator" w:id="0">
    <w:p w14:paraId="064D9B71" w14:textId="77777777" w:rsidR="008D3909" w:rsidRDefault="008D3909" w:rsidP="008D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2DC8" w14:textId="77777777" w:rsidR="008D5F3D" w:rsidRDefault="0062504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395" behindDoc="0" locked="0" layoutInCell="0" allowOverlap="1" wp14:anchorId="2FDDC58E" wp14:editId="69F099D9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5" name="MSIPCM48114306986ca7b30a0d2734" descr="{&quot;HashCode&quot;:276409400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CB0349" w14:textId="77777777" w:rsidR="00625046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8114306986ca7b30a0d2734" o:spid="_x0000_s1026" type="#_x0000_t202" alt="{&quot;HashCode&quot;:276409400,&quot;Height&quot;:9999999.0,&quot;Width&quot;:9999999.0,&quot;Placement&quot;:&quot;Footer&quot;,&quot;Index&quot;:&quot;Primary&quot;,&quot;Section&quot;:1,&quot;Top&quot;:0.0,&quot;Left&quot;:0.0}" style="position:absolute;margin-left:0;margin-top:0;width:612pt;height:36.5pt;z-index:251665395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" o:allowincell="f" filled="f" stroked="f" strokeweight=".5pt">
              <v:textbox inset=",0,,0">
                <w:txbxContent>
                  <w:p w:rsidR="00625046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6AD9" w14:textId="77777777" w:rsidR="008D5F3D" w:rsidRDefault="008D5F3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4D0B" w14:textId="77777777" w:rsidR="008D5F3D" w:rsidRDefault="008D5F3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F7CC" w14:textId="77777777" w:rsidR="008D5F3D" w:rsidRDefault="0062504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663" behindDoc="0" locked="0" layoutInCell="0" allowOverlap="1" wp14:anchorId="22672FF7" wp14:editId="6BA7E687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9" name="MSIPCMf7064665b93b05e74a66d72c" descr="{&quot;HashCode&quot;:276409400,&quot;Height&quot;:9999999.0,&quot;Width&quot;:9999999.0,&quot;Placement&quot;:&quot;Footer&quot;,&quot;Index&quot;:&quot;Primary&quot;,&quot;Section&quot;:5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7A1C75" w14:textId="77777777" w:rsidR="00625046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7064665b93b05e74a66d72c" o:spid="_x0000_s1031" type="#_x0000_t202" alt="{&quot;HashCode&quot;:276409400,&quot;Height&quot;:9999999.0,&quot;Width&quot;:9999999.0,&quot;Placement&quot;:&quot;Footer&quot;,&quot;Index&quot;:&quot;Primary&quot;,&quot;Section&quot;:5,&quot;Top&quot;:0.0,&quot;Left&quot;:0.0}" style="position:absolute;margin-left:0;margin-top:0;width:612pt;height:36.5pt;z-index:251665663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" o:allowincell="f" filled="f" stroked="f" strokeweight=".5pt">
              <v:textbox inset=",0,,0">
                <w:txbxContent>
                  <w:p w:rsidR="00625046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4C93" w14:textId="77777777" w:rsidR="008D5F3D" w:rsidRDefault="008D5F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DC0B9" w14:textId="77777777" w:rsidR="008D5F3D" w:rsidRDefault="008D5F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2B84" w14:textId="77777777" w:rsidR="008D5F3D" w:rsidRDefault="0062504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399" behindDoc="0" locked="0" layoutInCell="0" allowOverlap="1" wp14:anchorId="4E4AFBB0" wp14:editId="2DA67152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6" name="MSIPCM11164395b5e31463b6866784" descr="{&quot;HashCode&quot;:276409400,&quot;Height&quot;:9999999.0,&quot;Width&quot;:9999999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3B9E73" w14:textId="77777777" w:rsidR="00625046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1164395b5e31463b6866784" o:spid="_x0000_s1027" type="#_x0000_t202" alt="{&quot;HashCode&quot;:276409400,&quot;Height&quot;:9999999.0,&quot;Width&quot;:9999999.0,&quot;Placement&quot;:&quot;Footer&quot;,&quot;Index&quot;:&quot;Primary&quot;,&quot;Section&quot;:2,&quot;Top&quot;:0.0,&quot;Left&quot;:0.0}" style="position:absolute;margin-left:0;margin-top:0;width:612pt;height:36.5pt;z-index:251665399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" o:allowincell="f" filled="f" stroked="f" strokeweight=".5pt">
              <v:textbox inset=",0,,0">
                <w:txbxContent>
                  <w:p w:rsidR="00625046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371B" w14:textId="77777777" w:rsidR="008D5F3D" w:rsidRDefault="008D5F3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EDD14" w14:textId="77777777" w:rsidR="00890522" w:rsidRDefault="0089052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693DD" w14:textId="77777777" w:rsidR="00890522" w:rsidRDefault="00890522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5561D38" wp14:editId="33ABE3A8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22" name="MSIPCM746346b082b3f5200ce3a8b0" descr="{&quot;HashCode&quot;:276409400,&quot;Height&quot;:9999999.0,&quot;Width&quot;:9999999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581417" w14:textId="77777777" w:rsidR="00890522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746346b082b3f5200ce3a8b0" o:spid="_x0000_s1028" type="#_x0000_t202" alt="{&quot;HashCode&quot;:276409400,&quot;Height&quot;:9999999.0,&quot;Width&quot;:9999999.0,&quot;Placement&quot;:&quot;Footer&quot;,&quot;Index&quot;:&quot;Primary&quot;,&quot;Section&quot;:3,&quot;Top&quot;:0.0,&quot;Left&quot;:0.0}" style="position:absolute;margin-left:0;margin-top:0;width:612pt;height:36.5pt;z-index:251666432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" o:allowincell="f" filled="f" stroked="f" strokeweight=".5pt">
              <v:textbox inset=",0,,0">
                <w:txbxContent>
                  <w:p w:rsidR="00890522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6449769A" wp14:editId="7157D23A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21" name="MSIPCMc5d4495f8bd3c608d2c437f0" descr="{&quot;HashCode&quot;:276409400,&quot;Height&quot;:9999999.0,&quot;Width&quot;:9999999.0,&quot;Placement&quot;:&quot;Footer&quot;,&quot;Index&quot;:&quot;Primary&quot;,&quot;Section&quot;:6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7AFA14" w14:textId="77777777" w:rsidR="00890522" w:rsidRPr="007B1686" w:rsidRDefault="00890522" w:rsidP="007B1686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7B1686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D1656D" id="MSIPCMc5d4495f8bd3c608d2c437f0" o:spid="_x0000_s1029" type="#_x0000_t202" alt="{&quot;HashCode&quot;:276409400,&quot;Height&quot;:9999999.0,&quot;Width&quot;:9999999.0,&quot;Placement&quot;:&quot;Footer&quot;,&quot;Index&quot;:&quot;Primary&quot;,&quot;Section&quot;:6,&quot;Top&quot;:0.0,&quot;Left&quot;:0.0}" style="position:absolute;margin-left:0;margin-top:0;width:612pt;height:36.5pt;z-index:251665408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" o:allowincell="f" filled="f" stroked="f" strokeweight=".5pt">
              <v:textbox inset=",0,,0">
                <w:txbxContent>
                  <w:p w:rsidR="00890522" w:rsidRPr="007B1686" w:rsidRDefault="00890522" w:rsidP="007B1686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7B1686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356B" w14:textId="77777777" w:rsidR="00890522" w:rsidRDefault="0089052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2CE0C" w14:textId="77777777" w:rsidR="008D5F3D" w:rsidRDefault="008D5F3D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E9C6" w14:textId="77777777" w:rsidR="008D5F3D" w:rsidRDefault="00625046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65919" behindDoc="0" locked="0" layoutInCell="0" allowOverlap="1" wp14:anchorId="5128E492" wp14:editId="28D5854A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8" name="MSIPCM95174b928914c6d85d4a487c" descr="{&quot;HashCode&quot;:276409400,&quot;Height&quot;:9999999.0,&quot;Width&quot;:9999999.0,&quot;Placement&quot;:&quot;Footer&quot;,&quot;Index&quot;:&quot;Primary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415786" w14:textId="77777777" w:rsidR="00625046" w:rsidRPr="0028363C" w:rsidRDefault="0028363C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5174b928914c6d85d4a487c" o:spid="_x0000_s1030" type="#_x0000_t202" alt="{&quot;HashCode&quot;:276409400,&quot;Height&quot;:9999999.0,&quot;Width&quot;:9999999.0,&quot;Placement&quot;:&quot;Footer&quot;,&quot;Index&quot;:&quot;Primary&quot;,&quot;Section&quot;:4,&quot;Top&quot;:0.0,&quot;Left&quot;:0.0}" style="position:absolute;margin-left:0;margin-top:0;width:612pt;height:36.5pt;z-index:251665919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" o:allowincell="f" filled="f" stroked="f" strokeweight=".5pt">
              <v:textbox inset=",0,,0">
                <w:txbxContent>
                  <w:p w:rsidR="00625046" w:rsidRPr="0028363C" w:rsidRDefault="0028363C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197C0" w14:textId="77777777" w:rsidR="008D3909" w:rsidRDefault="008D3909" w:rsidP="008D5F3D">
      <w:r>
        <w:separator/>
      </w:r>
    </w:p>
  </w:footnote>
  <w:footnote w:type="continuationSeparator" w:id="0">
    <w:p w14:paraId="7DAE802F" w14:textId="77777777" w:rsidR="008D3909" w:rsidRDefault="008D3909" w:rsidP="008D5F3D">
      <w:r>
        <w:continuationSeparator/>
      </w:r>
    </w:p>
  </w:footnote>
  <w:footnote w:id="1">
    <w:p w14:paraId="2343B40B" w14:textId="77777777" w:rsidR="008D5F3D" w:rsidRDefault="008D5F3D" w:rsidP="008D5F3D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640F" w14:textId="77777777" w:rsidR="008D5F3D" w:rsidRDefault="008D5F3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6820" w14:textId="77777777" w:rsidR="008D5F3D" w:rsidRDefault="008D5F3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097D8" w14:textId="77777777" w:rsidR="008D5F3D" w:rsidRDefault="008D5F3D">
    <w:pPr>
      <w:rPr>
        <w:lang w:eastAsia="fr-FR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8D74" w14:textId="77777777" w:rsidR="008D5F3D" w:rsidRDefault="008D5F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60B70" w14:textId="77777777" w:rsidR="008D5F3D" w:rsidRDefault="008D5F3D">
    <w:pPr>
      <w:rPr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7C54" w14:textId="77777777" w:rsidR="008D5F3D" w:rsidRDefault="008D5F3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E6E2C" w14:textId="77777777" w:rsidR="00890522" w:rsidRDefault="0089052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02A4" w14:textId="77777777" w:rsidR="00890522" w:rsidRDefault="00890522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DFFB" w14:textId="77777777" w:rsidR="00890522" w:rsidRDefault="0089052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4CDC0" w14:textId="77777777" w:rsidR="008D5F3D" w:rsidRDefault="008D5F3D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D5F98" w14:textId="77777777" w:rsidR="008D5F3D" w:rsidRDefault="008D5F3D">
    <w:pPr>
      <w:rPr>
        <w:lang w:eastAsia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A28D" w14:textId="77777777" w:rsidR="008D5F3D" w:rsidRDefault="008D5F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A3544F0"/>
    <w:multiLevelType w:val="hybridMultilevel"/>
    <w:tmpl w:val="3D4ABC40"/>
    <w:lvl w:ilvl="0" w:tplc="B7E459B0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608188">
    <w:abstractNumId w:val="0"/>
  </w:num>
  <w:num w:numId="2" w16cid:durableId="1498229513">
    <w:abstractNumId w:val="1"/>
  </w:num>
  <w:num w:numId="3" w16cid:durableId="688215124">
    <w:abstractNumId w:val="2"/>
  </w:num>
  <w:num w:numId="4" w16cid:durableId="670524409">
    <w:abstractNumId w:val="3"/>
  </w:num>
  <w:num w:numId="5" w16cid:durableId="2056075545">
    <w:abstractNumId w:val="4"/>
  </w:num>
  <w:num w:numId="6" w16cid:durableId="1469010545">
    <w:abstractNumId w:val="5"/>
  </w:num>
  <w:num w:numId="7" w16cid:durableId="1325166305">
    <w:abstractNumId w:val="6"/>
  </w:num>
  <w:num w:numId="8" w16cid:durableId="638608531">
    <w:abstractNumId w:val="7"/>
  </w:num>
  <w:num w:numId="9" w16cid:durableId="1389261108">
    <w:abstractNumId w:val="8"/>
  </w:num>
  <w:num w:numId="10" w16cid:durableId="464350803">
    <w:abstractNumId w:val="9"/>
  </w:num>
  <w:num w:numId="11" w16cid:durableId="1175264330">
    <w:abstractNumId w:val="10"/>
  </w:num>
  <w:num w:numId="12" w16cid:durableId="670327920">
    <w:abstractNumId w:val="11"/>
  </w:num>
  <w:num w:numId="13" w16cid:durableId="640962718">
    <w:abstractNumId w:val="12"/>
  </w:num>
  <w:num w:numId="14" w16cid:durableId="1447698034">
    <w:abstractNumId w:val="13"/>
  </w:num>
  <w:num w:numId="15" w16cid:durableId="1825271656">
    <w:abstractNumId w:val="14"/>
  </w:num>
  <w:num w:numId="16" w16cid:durableId="1094938116">
    <w:abstractNumId w:val="15"/>
  </w:num>
  <w:num w:numId="17" w16cid:durableId="1768427715">
    <w:abstractNumId w:val="16"/>
  </w:num>
  <w:num w:numId="18" w16cid:durableId="1885752000">
    <w:abstractNumId w:val="17"/>
  </w:num>
  <w:num w:numId="19" w16cid:durableId="155190335">
    <w:abstractNumId w:val="18"/>
  </w:num>
  <w:num w:numId="20" w16cid:durableId="9177918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F3D"/>
    <w:rsid w:val="0028363C"/>
    <w:rsid w:val="00625046"/>
    <w:rsid w:val="00700C40"/>
    <w:rsid w:val="007D4309"/>
    <w:rsid w:val="00890522"/>
    <w:rsid w:val="008D3909"/>
    <w:rsid w:val="008D5F3D"/>
    <w:rsid w:val="00917DA4"/>
    <w:rsid w:val="00C34067"/>
    <w:rsid w:val="00EA35A5"/>
    <w:rsid w:val="00EB61BE"/>
    <w:rsid w:val="00EE6C12"/>
    <w:rsid w:val="00F22D91"/>
    <w:rsid w:val="00F41A3C"/>
    <w:rsid w:val="00F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8D920"/>
  <w15:chartTrackingRefBased/>
  <w15:docId w15:val="{BA507F32-109A-4362-A0F1-0665F68C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F3D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D5F3D"/>
    <w:pPr>
      <w:keepNext/>
      <w:numPr>
        <w:numId w:val="2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8D5F3D"/>
    <w:pPr>
      <w:numPr>
        <w:numId w:val="3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D5F3D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8D5F3D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8D5F3D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8D5F3D"/>
    <w:pPr>
      <w:keepNext/>
      <w:numPr>
        <w:numId w:val="4"/>
      </w:numPr>
      <w:jc w:val="center"/>
      <w:outlineLvl w:val="5"/>
    </w:pPr>
    <w:rPr>
      <w:rFonts w:ascii="Arial" w:hAnsi="Arial" w:cs="Arial"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rsid w:val="008D5F3D"/>
    <w:pPr>
      <w:tabs>
        <w:tab w:val="num" w:pos="0"/>
      </w:tabs>
      <w:ind w:left="432" w:hanging="432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link w:val="Titre8Car"/>
    <w:qFormat/>
    <w:rsid w:val="008D5F3D"/>
    <w:pPr>
      <w:tabs>
        <w:tab w:val="num" w:pos="0"/>
      </w:tabs>
      <w:ind w:left="432" w:hanging="432"/>
      <w:outlineLvl w:val="7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5F3D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8D5F3D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8D5F3D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4Car">
    <w:name w:val="Titre 4 Car"/>
    <w:basedOn w:val="Policepardfaut"/>
    <w:link w:val="Titre4"/>
    <w:rsid w:val="008D5F3D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8D5F3D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rsid w:val="008D5F3D"/>
    <w:rPr>
      <w:rFonts w:ascii="Arial" w:eastAsia="Lucida Sans Unicode" w:hAnsi="Arial" w:cs="Arial"/>
      <w:kern w:val="2"/>
      <w:sz w:val="32"/>
      <w:szCs w:val="32"/>
      <w:lang w:eastAsia="zh-CN" w:bidi="hi-IN"/>
    </w:rPr>
  </w:style>
  <w:style w:type="character" w:customStyle="1" w:styleId="Titre7Car">
    <w:name w:val="Titre 7 Car"/>
    <w:basedOn w:val="Policepardfaut"/>
    <w:link w:val="Titre7"/>
    <w:rsid w:val="008D5F3D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Titre8Car">
    <w:name w:val="Titre 8 Car"/>
    <w:basedOn w:val="Policepardfaut"/>
    <w:link w:val="Titre8"/>
    <w:rsid w:val="008D5F3D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WW8Num1z0">
    <w:name w:val="WW8Num1z0"/>
    <w:rsid w:val="008D5F3D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1z1">
    <w:name w:val="WW8Num1z1"/>
    <w:rsid w:val="008D5F3D"/>
  </w:style>
  <w:style w:type="character" w:customStyle="1" w:styleId="WW8Num1z2">
    <w:name w:val="WW8Num1z2"/>
    <w:rsid w:val="008D5F3D"/>
  </w:style>
  <w:style w:type="character" w:customStyle="1" w:styleId="WW8Num1z3">
    <w:name w:val="WW8Num1z3"/>
    <w:rsid w:val="008D5F3D"/>
  </w:style>
  <w:style w:type="character" w:customStyle="1" w:styleId="WW8Num1z4">
    <w:name w:val="WW8Num1z4"/>
    <w:rsid w:val="008D5F3D"/>
  </w:style>
  <w:style w:type="character" w:customStyle="1" w:styleId="WW8Num1z5">
    <w:name w:val="WW8Num1z5"/>
    <w:rsid w:val="008D5F3D"/>
  </w:style>
  <w:style w:type="character" w:customStyle="1" w:styleId="WW8Num1z6">
    <w:name w:val="WW8Num1z6"/>
    <w:rsid w:val="008D5F3D"/>
  </w:style>
  <w:style w:type="character" w:customStyle="1" w:styleId="WW8Num1z7">
    <w:name w:val="WW8Num1z7"/>
    <w:rsid w:val="008D5F3D"/>
  </w:style>
  <w:style w:type="character" w:customStyle="1" w:styleId="WW8Num1z8">
    <w:name w:val="WW8Num1z8"/>
    <w:rsid w:val="008D5F3D"/>
  </w:style>
  <w:style w:type="character" w:customStyle="1" w:styleId="WW8Num2z0">
    <w:name w:val="WW8Num2z0"/>
    <w:rsid w:val="008D5F3D"/>
    <w:rPr>
      <w:b/>
    </w:rPr>
  </w:style>
  <w:style w:type="character" w:customStyle="1" w:styleId="WW8Num2z1">
    <w:name w:val="WW8Num2z1"/>
    <w:rsid w:val="008D5F3D"/>
  </w:style>
  <w:style w:type="character" w:customStyle="1" w:styleId="WW8Num2z2">
    <w:name w:val="WW8Num2z2"/>
    <w:rsid w:val="008D5F3D"/>
  </w:style>
  <w:style w:type="character" w:customStyle="1" w:styleId="WW8Num2z3">
    <w:name w:val="WW8Num2z3"/>
    <w:rsid w:val="008D5F3D"/>
  </w:style>
  <w:style w:type="character" w:customStyle="1" w:styleId="WW8Num2z4">
    <w:name w:val="WW8Num2z4"/>
    <w:rsid w:val="008D5F3D"/>
  </w:style>
  <w:style w:type="character" w:customStyle="1" w:styleId="WW8Num2z5">
    <w:name w:val="WW8Num2z5"/>
    <w:rsid w:val="008D5F3D"/>
  </w:style>
  <w:style w:type="character" w:customStyle="1" w:styleId="WW8Num2z6">
    <w:name w:val="WW8Num2z6"/>
    <w:rsid w:val="008D5F3D"/>
  </w:style>
  <w:style w:type="character" w:customStyle="1" w:styleId="WW8Num2z7">
    <w:name w:val="WW8Num2z7"/>
    <w:rsid w:val="008D5F3D"/>
  </w:style>
  <w:style w:type="character" w:customStyle="1" w:styleId="WW8Num2z8">
    <w:name w:val="WW8Num2z8"/>
    <w:rsid w:val="008D5F3D"/>
  </w:style>
  <w:style w:type="character" w:customStyle="1" w:styleId="WW8Num3z0">
    <w:name w:val="WW8Num3z0"/>
    <w:rsid w:val="008D5F3D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3z1">
    <w:name w:val="WW8Num3z1"/>
    <w:rsid w:val="008D5F3D"/>
  </w:style>
  <w:style w:type="character" w:customStyle="1" w:styleId="WW8Num3z2">
    <w:name w:val="WW8Num3z2"/>
    <w:rsid w:val="008D5F3D"/>
  </w:style>
  <w:style w:type="character" w:customStyle="1" w:styleId="WW8Num3z3">
    <w:name w:val="WW8Num3z3"/>
    <w:rsid w:val="008D5F3D"/>
  </w:style>
  <w:style w:type="character" w:customStyle="1" w:styleId="WW8Num3z4">
    <w:name w:val="WW8Num3z4"/>
    <w:rsid w:val="008D5F3D"/>
  </w:style>
  <w:style w:type="character" w:customStyle="1" w:styleId="WW8Num3z5">
    <w:name w:val="WW8Num3z5"/>
    <w:rsid w:val="008D5F3D"/>
  </w:style>
  <w:style w:type="character" w:customStyle="1" w:styleId="WW8Num3z6">
    <w:name w:val="WW8Num3z6"/>
    <w:rsid w:val="008D5F3D"/>
  </w:style>
  <w:style w:type="character" w:customStyle="1" w:styleId="WW8Num3z7">
    <w:name w:val="WW8Num3z7"/>
    <w:rsid w:val="008D5F3D"/>
  </w:style>
  <w:style w:type="character" w:customStyle="1" w:styleId="WW8Num3z8">
    <w:name w:val="WW8Num3z8"/>
    <w:rsid w:val="008D5F3D"/>
  </w:style>
  <w:style w:type="character" w:customStyle="1" w:styleId="WW8Num4z0">
    <w:name w:val="WW8Num4z0"/>
    <w:rsid w:val="008D5F3D"/>
  </w:style>
  <w:style w:type="character" w:customStyle="1" w:styleId="WW8Num4z1">
    <w:name w:val="WW8Num4z1"/>
    <w:rsid w:val="008D5F3D"/>
  </w:style>
  <w:style w:type="character" w:customStyle="1" w:styleId="WW8Num4z2">
    <w:name w:val="WW8Num4z2"/>
    <w:rsid w:val="008D5F3D"/>
  </w:style>
  <w:style w:type="character" w:customStyle="1" w:styleId="WW8Num4z3">
    <w:name w:val="WW8Num4z3"/>
    <w:rsid w:val="008D5F3D"/>
  </w:style>
  <w:style w:type="character" w:customStyle="1" w:styleId="WW8Num4z4">
    <w:name w:val="WW8Num4z4"/>
    <w:rsid w:val="008D5F3D"/>
  </w:style>
  <w:style w:type="character" w:customStyle="1" w:styleId="WW8Num4z5">
    <w:name w:val="WW8Num4z5"/>
    <w:rsid w:val="008D5F3D"/>
  </w:style>
  <w:style w:type="character" w:customStyle="1" w:styleId="WW8Num4z6">
    <w:name w:val="WW8Num4z6"/>
    <w:rsid w:val="008D5F3D"/>
  </w:style>
  <w:style w:type="character" w:customStyle="1" w:styleId="WW8Num4z7">
    <w:name w:val="WW8Num4z7"/>
    <w:rsid w:val="008D5F3D"/>
  </w:style>
  <w:style w:type="character" w:customStyle="1" w:styleId="WW8Num4z8">
    <w:name w:val="WW8Num4z8"/>
    <w:rsid w:val="008D5F3D"/>
  </w:style>
  <w:style w:type="character" w:customStyle="1" w:styleId="WW8Num5z0">
    <w:name w:val="WW8Num5z0"/>
    <w:rsid w:val="008D5F3D"/>
    <w:rPr>
      <w:rFonts w:ascii="Symbol" w:hAnsi="Symbol" w:cs="Symbol"/>
      <w:sz w:val="22"/>
      <w:szCs w:val="22"/>
    </w:rPr>
  </w:style>
  <w:style w:type="character" w:customStyle="1" w:styleId="WW8Num6z0">
    <w:name w:val="WW8Num6z0"/>
    <w:rsid w:val="008D5F3D"/>
  </w:style>
  <w:style w:type="character" w:customStyle="1" w:styleId="WW8Num7z0">
    <w:name w:val="WW8Num7z0"/>
    <w:rsid w:val="008D5F3D"/>
    <w:rPr>
      <w:rFonts w:ascii="Symbol" w:hAnsi="Symbol" w:cs="Symbol"/>
    </w:rPr>
  </w:style>
  <w:style w:type="character" w:customStyle="1" w:styleId="WW8Num8z0">
    <w:name w:val="WW8Num8z0"/>
    <w:rsid w:val="008D5F3D"/>
    <w:rPr>
      <w:rFonts w:ascii="Symbol" w:hAnsi="Symbol" w:cs="Symbol"/>
      <w:color w:val="auto"/>
      <w:sz w:val="20"/>
    </w:rPr>
  </w:style>
  <w:style w:type="character" w:customStyle="1" w:styleId="WW8Num9z0">
    <w:name w:val="WW8Num9z0"/>
    <w:rsid w:val="008D5F3D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8D5F3D"/>
    <w:rPr>
      <w:rFonts w:ascii="Symbol" w:hAnsi="Symbol" w:cs="Symbol"/>
      <w:color w:val="auto"/>
      <w:sz w:val="20"/>
    </w:rPr>
  </w:style>
  <w:style w:type="character" w:customStyle="1" w:styleId="WW8Num11z0">
    <w:name w:val="WW8Num11z0"/>
    <w:rsid w:val="008D5F3D"/>
    <w:rPr>
      <w:rFonts w:ascii="Symbol" w:hAnsi="Symbol" w:cs="Symbol"/>
      <w:color w:val="auto"/>
      <w:sz w:val="20"/>
    </w:rPr>
  </w:style>
  <w:style w:type="character" w:customStyle="1" w:styleId="WW8Num11z1">
    <w:name w:val="WW8Num11z1"/>
    <w:rsid w:val="008D5F3D"/>
    <w:rPr>
      <w:rFonts w:ascii="Courier New" w:hAnsi="Courier New" w:cs="Courier New"/>
    </w:rPr>
  </w:style>
  <w:style w:type="character" w:customStyle="1" w:styleId="WW8Num11z2">
    <w:name w:val="WW8Num11z2"/>
    <w:rsid w:val="008D5F3D"/>
    <w:rPr>
      <w:rFonts w:ascii="Wingdings" w:hAnsi="Wingdings" w:cs="Wingdings"/>
    </w:rPr>
  </w:style>
  <w:style w:type="character" w:customStyle="1" w:styleId="WW8Num12z0">
    <w:name w:val="WW8Num12z0"/>
    <w:rsid w:val="008D5F3D"/>
    <w:rPr>
      <w:rFonts w:ascii="Symbol" w:hAnsi="Symbol" w:cs="Symbol"/>
    </w:rPr>
  </w:style>
  <w:style w:type="character" w:customStyle="1" w:styleId="WW8Num13z0">
    <w:name w:val="WW8Num13z0"/>
    <w:rsid w:val="008D5F3D"/>
    <w:rPr>
      <w:rFonts w:ascii="Symbol" w:hAnsi="Symbol" w:cs="Symbol"/>
      <w:color w:val="auto"/>
      <w:sz w:val="20"/>
    </w:rPr>
  </w:style>
  <w:style w:type="character" w:customStyle="1" w:styleId="WW8Num14z0">
    <w:name w:val="WW8Num14z0"/>
    <w:rsid w:val="008D5F3D"/>
    <w:rPr>
      <w:rFonts w:ascii="Symbol" w:hAnsi="Symbol" w:cs="Symbol"/>
      <w:color w:val="auto"/>
      <w:sz w:val="20"/>
    </w:rPr>
  </w:style>
  <w:style w:type="character" w:customStyle="1" w:styleId="WW8Num15z0">
    <w:name w:val="WW8Num15z0"/>
    <w:rsid w:val="008D5F3D"/>
    <w:rPr>
      <w:rFonts w:ascii="Symbol" w:hAnsi="Symbol" w:cs="Symbol"/>
    </w:rPr>
  </w:style>
  <w:style w:type="character" w:customStyle="1" w:styleId="WW8Num16z0">
    <w:name w:val="WW8Num16z0"/>
    <w:rsid w:val="008D5F3D"/>
    <w:rPr>
      <w:rFonts w:ascii="Symbol" w:hAnsi="Symbol" w:cs="Symbol"/>
      <w:color w:val="auto"/>
      <w:sz w:val="20"/>
    </w:rPr>
  </w:style>
  <w:style w:type="character" w:customStyle="1" w:styleId="WW8Num17z0">
    <w:name w:val="WW8Num17z0"/>
    <w:rsid w:val="008D5F3D"/>
    <w:rPr>
      <w:rFonts w:ascii="Symbol" w:hAnsi="Symbol" w:cs="OpenSymbol"/>
      <w:sz w:val="20"/>
      <w:szCs w:val="20"/>
    </w:rPr>
  </w:style>
  <w:style w:type="character" w:customStyle="1" w:styleId="WW8Num18z0">
    <w:name w:val="WW8Num18z0"/>
    <w:rsid w:val="008D5F3D"/>
    <w:rPr>
      <w:rFonts w:ascii="Symbol" w:hAnsi="Symbol" w:cs="OpenSymbol"/>
      <w:sz w:val="20"/>
      <w:szCs w:val="20"/>
    </w:rPr>
  </w:style>
  <w:style w:type="character" w:customStyle="1" w:styleId="WW8Num19z0">
    <w:name w:val="WW8Num19z0"/>
    <w:rsid w:val="008D5F3D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8D5F3D"/>
    <w:rPr>
      <w:rFonts w:ascii="Courier New" w:hAnsi="Courier New" w:cs="Courier New" w:hint="default"/>
    </w:rPr>
  </w:style>
  <w:style w:type="character" w:customStyle="1" w:styleId="WW8Num19z2">
    <w:name w:val="WW8Num19z2"/>
    <w:rsid w:val="008D5F3D"/>
    <w:rPr>
      <w:rFonts w:ascii="Wingdings" w:hAnsi="Wingdings" w:cs="Wingdings" w:hint="default"/>
    </w:rPr>
  </w:style>
  <w:style w:type="character" w:customStyle="1" w:styleId="WW8Num19z3">
    <w:name w:val="WW8Num19z3"/>
    <w:rsid w:val="008D5F3D"/>
    <w:rPr>
      <w:rFonts w:ascii="Symbol" w:hAnsi="Symbol" w:cs="Symbol" w:hint="default"/>
    </w:rPr>
  </w:style>
  <w:style w:type="character" w:customStyle="1" w:styleId="Policepardfaut3">
    <w:name w:val="Police par défaut3"/>
    <w:rsid w:val="008D5F3D"/>
  </w:style>
  <w:style w:type="character" w:customStyle="1" w:styleId="Policepardfaut2">
    <w:name w:val="Police par défaut2"/>
    <w:rsid w:val="008D5F3D"/>
  </w:style>
  <w:style w:type="character" w:customStyle="1" w:styleId="Absatz-Standardschriftart">
    <w:name w:val="Absatz-Standardschriftart"/>
    <w:rsid w:val="008D5F3D"/>
  </w:style>
  <w:style w:type="character" w:customStyle="1" w:styleId="WW-Absatz-Standardschriftart">
    <w:name w:val="WW-Absatz-Standardschriftart"/>
    <w:rsid w:val="008D5F3D"/>
  </w:style>
  <w:style w:type="character" w:customStyle="1" w:styleId="WW-Absatz-Standardschriftart1">
    <w:name w:val="WW-Absatz-Standardschriftart1"/>
    <w:rsid w:val="008D5F3D"/>
  </w:style>
  <w:style w:type="character" w:customStyle="1" w:styleId="WW-Absatz-Standardschriftart11">
    <w:name w:val="WW-Absatz-Standardschriftart11"/>
    <w:rsid w:val="008D5F3D"/>
  </w:style>
  <w:style w:type="character" w:customStyle="1" w:styleId="WW-Absatz-Standardschriftart111">
    <w:name w:val="WW-Absatz-Standardschriftart111"/>
    <w:rsid w:val="008D5F3D"/>
  </w:style>
  <w:style w:type="character" w:customStyle="1" w:styleId="WW-Absatz-Standardschriftart1111">
    <w:name w:val="WW-Absatz-Standardschriftart1111"/>
    <w:rsid w:val="008D5F3D"/>
  </w:style>
  <w:style w:type="character" w:customStyle="1" w:styleId="WW-Absatz-Standardschriftart11111">
    <w:name w:val="WW-Absatz-Standardschriftart11111"/>
    <w:rsid w:val="008D5F3D"/>
  </w:style>
  <w:style w:type="character" w:customStyle="1" w:styleId="WW8Num12z1">
    <w:name w:val="WW8Num12z1"/>
    <w:rsid w:val="008D5F3D"/>
    <w:rPr>
      <w:rFonts w:ascii="Courier New" w:hAnsi="Courier New" w:cs="Courier New"/>
    </w:rPr>
  </w:style>
  <w:style w:type="character" w:customStyle="1" w:styleId="WW8Num12z2">
    <w:name w:val="WW8Num12z2"/>
    <w:rsid w:val="008D5F3D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8D5F3D"/>
  </w:style>
  <w:style w:type="character" w:customStyle="1" w:styleId="WW-Absatz-Standardschriftart1111111">
    <w:name w:val="WW-Absatz-Standardschriftart1111111"/>
    <w:rsid w:val="008D5F3D"/>
  </w:style>
  <w:style w:type="character" w:customStyle="1" w:styleId="WW-Absatz-Standardschriftart11111111">
    <w:name w:val="WW-Absatz-Standardschriftart11111111"/>
    <w:rsid w:val="008D5F3D"/>
  </w:style>
  <w:style w:type="character" w:customStyle="1" w:styleId="WW-Absatz-Standardschriftart111111111">
    <w:name w:val="WW-Absatz-Standardschriftart111111111"/>
    <w:rsid w:val="008D5F3D"/>
  </w:style>
  <w:style w:type="character" w:customStyle="1" w:styleId="WW-Absatz-Standardschriftart1111111111">
    <w:name w:val="WW-Absatz-Standardschriftart1111111111"/>
    <w:rsid w:val="008D5F3D"/>
  </w:style>
  <w:style w:type="character" w:customStyle="1" w:styleId="WW-Absatz-Standardschriftart11111111111">
    <w:name w:val="WW-Absatz-Standardschriftart11111111111"/>
    <w:rsid w:val="008D5F3D"/>
  </w:style>
  <w:style w:type="character" w:customStyle="1" w:styleId="WW-Absatz-Standardschriftart111111111111">
    <w:name w:val="WW-Absatz-Standardschriftart111111111111"/>
    <w:rsid w:val="008D5F3D"/>
  </w:style>
  <w:style w:type="character" w:customStyle="1" w:styleId="WW-Absatz-Standardschriftart1111111111111">
    <w:name w:val="WW-Absatz-Standardschriftart1111111111111"/>
    <w:rsid w:val="008D5F3D"/>
  </w:style>
  <w:style w:type="character" w:customStyle="1" w:styleId="WW8Num20z0">
    <w:name w:val="WW8Num20z0"/>
    <w:rsid w:val="008D5F3D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8D5F3D"/>
  </w:style>
  <w:style w:type="character" w:customStyle="1" w:styleId="WW-Absatz-Standardschriftart111111111111111">
    <w:name w:val="WW-Absatz-Standardschriftart111111111111111"/>
    <w:rsid w:val="008D5F3D"/>
  </w:style>
  <w:style w:type="character" w:customStyle="1" w:styleId="WW-Absatz-Standardschriftart1111111111111111">
    <w:name w:val="WW-Absatz-Standardschriftart1111111111111111"/>
    <w:rsid w:val="008D5F3D"/>
  </w:style>
  <w:style w:type="character" w:customStyle="1" w:styleId="WW-Absatz-Standardschriftart11111111111111111">
    <w:name w:val="WW-Absatz-Standardschriftart11111111111111111"/>
    <w:rsid w:val="008D5F3D"/>
  </w:style>
  <w:style w:type="character" w:customStyle="1" w:styleId="WW-Absatz-Standardschriftart111111111111111111">
    <w:name w:val="WW-Absatz-Standardschriftart111111111111111111"/>
    <w:rsid w:val="008D5F3D"/>
  </w:style>
  <w:style w:type="character" w:customStyle="1" w:styleId="WW-Absatz-Standardschriftart1111111111111111111">
    <w:name w:val="WW-Absatz-Standardschriftart1111111111111111111"/>
    <w:rsid w:val="008D5F3D"/>
  </w:style>
  <w:style w:type="character" w:customStyle="1" w:styleId="WW-Absatz-Standardschriftart11111111111111111111">
    <w:name w:val="WW-Absatz-Standardschriftart11111111111111111111"/>
    <w:rsid w:val="008D5F3D"/>
  </w:style>
  <w:style w:type="character" w:customStyle="1" w:styleId="WW-Absatz-Standardschriftart111111111111111111111">
    <w:name w:val="WW-Absatz-Standardschriftart111111111111111111111"/>
    <w:rsid w:val="008D5F3D"/>
  </w:style>
  <w:style w:type="character" w:customStyle="1" w:styleId="WW-Absatz-Standardschriftart1111111111111111111111">
    <w:name w:val="WW-Absatz-Standardschriftart1111111111111111111111"/>
    <w:rsid w:val="008D5F3D"/>
  </w:style>
  <w:style w:type="character" w:customStyle="1" w:styleId="WW-Absatz-Standardschriftart11111111111111111111111">
    <w:name w:val="WW-Absatz-Standardschriftart11111111111111111111111"/>
    <w:rsid w:val="008D5F3D"/>
  </w:style>
  <w:style w:type="character" w:customStyle="1" w:styleId="WW-Absatz-Standardschriftart111111111111111111111111">
    <w:name w:val="WW-Absatz-Standardschriftart111111111111111111111111"/>
    <w:rsid w:val="008D5F3D"/>
  </w:style>
  <w:style w:type="character" w:customStyle="1" w:styleId="WW-Absatz-Standardschriftart1111111111111111111111111">
    <w:name w:val="WW-Absatz-Standardschriftart1111111111111111111111111"/>
    <w:rsid w:val="008D5F3D"/>
  </w:style>
  <w:style w:type="character" w:customStyle="1" w:styleId="WW-Absatz-Standardschriftart11111111111111111111111111">
    <w:name w:val="WW-Absatz-Standardschriftart11111111111111111111111111"/>
    <w:rsid w:val="008D5F3D"/>
  </w:style>
  <w:style w:type="character" w:customStyle="1" w:styleId="WW-Absatz-Standardschriftart111111111111111111111111111">
    <w:name w:val="WW-Absatz-Standardschriftart111111111111111111111111111"/>
    <w:rsid w:val="008D5F3D"/>
  </w:style>
  <w:style w:type="character" w:customStyle="1" w:styleId="WW-Absatz-Standardschriftart1111111111111111111111111111">
    <w:name w:val="WW-Absatz-Standardschriftart1111111111111111111111111111"/>
    <w:rsid w:val="008D5F3D"/>
  </w:style>
  <w:style w:type="character" w:customStyle="1" w:styleId="WW-Absatz-Standardschriftart11111111111111111111111111111">
    <w:name w:val="WW-Absatz-Standardschriftart11111111111111111111111111111"/>
    <w:rsid w:val="008D5F3D"/>
  </w:style>
  <w:style w:type="character" w:customStyle="1" w:styleId="WW-Absatz-Standardschriftart111111111111111111111111111111">
    <w:name w:val="WW-Absatz-Standardschriftart111111111111111111111111111111"/>
    <w:rsid w:val="008D5F3D"/>
  </w:style>
  <w:style w:type="character" w:customStyle="1" w:styleId="WW-Absatz-Standardschriftart1111111111111111111111111111111">
    <w:name w:val="WW-Absatz-Standardschriftart1111111111111111111111111111111"/>
    <w:rsid w:val="008D5F3D"/>
  </w:style>
  <w:style w:type="character" w:customStyle="1" w:styleId="WW-Absatz-Standardschriftart11111111111111111111111111111111">
    <w:name w:val="WW-Absatz-Standardschriftart11111111111111111111111111111111"/>
    <w:rsid w:val="008D5F3D"/>
  </w:style>
  <w:style w:type="character" w:customStyle="1" w:styleId="WW-Absatz-Standardschriftart111111111111111111111111111111111">
    <w:name w:val="WW-Absatz-Standardschriftart111111111111111111111111111111111"/>
    <w:rsid w:val="008D5F3D"/>
  </w:style>
  <w:style w:type="character" w:customStyle="1" w:styleId="WW-Absatz-Standardschriftart1111111111111111111111111111111111">
    <w:name w:val="WW-Absatz-Standardschriftart1111111111111111111111111111111111"/>
    <w:rsid w:val="008D5F3D"/>
  </w:style>
  <w:style w:type="character" w:customStyle="1" w:styleId="WW-Absatz-Standardschriftart11111111111111111111111111111111111">
    <w:name w:val="WW-Absatz-Standardschriftart11111111111111111111111111111111111"/>
    <w:rsid w:val="008D5F3D"/>
  </w:style>
  <w:style w:type="character" w:customStyle="1" w:styleId="WW-Absatz-Standardschriftart111111111111111111111111111111111111">
    <w:name w:val="WW-Absatz-Standardschriftart111111111111111111111111111111111111"/>
    <w:rsid w:val="008D5F3D"/>
  </w:style>
  <w:style w:type="character" w:customStyle="1" w:styleId="WW-Absatz-Standardschriftart1111111111111111111111111111111111111">
    <w:name w:val="WW-Absatz-Standardschriftart1111111111111111111111111111111111111"/>
    <w:rsid w:val="008D5F3D"/>
  </w:style>
  <w:style w:type="character" w:customStyle="1" w:styleId="WW-Absatz-Standardschriftart11111111111111111111111111111111111111">
    <w:name w:val="WW-Absatz-Standardschriftart11111111111111111111111111111111111111"/>
    <w:rsid w:val="008D5F3D"/>
  </w:style>
  <w:style w:type="character" w:customStyle="1" w:styleId="WW-Absatz-Standardschriftart111111111111111111111111111111111111111">
    <w:name w:val="WW-Absatz-Standardschriftart111111111111111111111111111111111111111"/>
    <w:rsid w:val="008D5F3D"/>
  </w:style>
  <w:style w:type="character" w:customStyle="1" w:styleId="WW-Absatz-Standardschriftart1111111111111111111111111111111111111111">
    <w:name w:val="WW-Absatz-Standardschriftart1111111111111111111111111111111111111111"/>
    <w:rsid w:val="008D5F3D"/>
  </w:style>
  <w:style w:type="character" w:customStyle="1" w:styleId="WW-Absatz-Standardschriftart11111111111111111111111111111111111111111">
    <w:name w:val="WW-Absatz-Standardschriftart11111111111111111111111111111111111111111"/>
    <w:rsid w:val="008D5F3D"/>
  </w:style>
  <w:style w:type="character" w:customStyle="1" w:styleId="WW-Absatz-Standardschriftart111111111111111111111111111111111111111111">
    <w:name w:val="WW-Absatz-Standardschriftart111111111111111111111111111111111111111111"/>
    <w:rsid w:val="008D5F3D"/>
  </w:style>
  <w:style w:type="character" w:customStyle="1" w:styleId="WW-Absatz-Standardschriftart1111111111111111111111111111111111111111111">
    <w:name w:val="WW-Absatz-Standardschriftart1111111111111111111111111111111111111111111"/>
    <w:rsid w:val="008D5F3D"/>
  </w:style>
  <w:style w:type="character" w:customStyle="1" w:styleId="WW-Absatz-Standardschriftart11111111111111111111111111111111111111111111">
    <w:name w:val="WW-Absatz-Standardschriftart11111111111111111111111111111111111111111111"/>
    <w:rsid w:val="008D5F3D"/>
  </w:style>
  <w:style w:type="character" w:customStyle="1" w:styleId="WW-Absatz-Standardschriftart111111111111111111111111111111111111111111111">
    <w:name w:val="WW-Absatz-Standardschriftart111111111111111111111111111111111111111111111"/>
    <w:rsid w:val="008D5F3D"/>
  </w:style>
  <w:style w:type="character" w:customStyle="1" w:styleId="WW-Absatz-Standardschriftart1111111111111111111111111111111111111111111111">
    <w:name w:val="WW-Absatz-Standardschriftart1111111111111111111111111111111111111111111111"/>
    <w:rsid w:val="008D5F3D"/>
  </w:style>
  <w:style w:type="character" w:customStyle="1" w:styleId="WW-Absatz-Standardschriftart11111111111111111111111111111111111111111111111">
    <w:name w:val="WW-Absatz-Standardschriftart11111111111111111111111111111111111111111111111"/>
    <w:rsid w:val="008D5F3D"/>
  </w:style>
  <w:style w:type="character" w:customStyle="1" w:styleId="Policepardfaut1">
    <w:name w:val="Police par défaut1"/>
    <w:rsid w:val="008D5F3D"/>
  </w:style>
  <w:style w:type="character" w:styleId="Lienhypertexte">
    <w:name w:val="Hyperlink"/>
    <w:rsid w:val="008D5F3D"/>
    <w:rPr>
      <w:color w:val="0000FF"/>
      <w:u w:val="single"/>
    </w:rPr>
  </w:style>
  <w:style w:type="character" w:customStyle="1" w:styleId="Appelnotedebasdep1">
    <w:name w:val="Appel note de bas de p.1"/>
    <w:rsid w:val="008D5F3D"/>
    <w:rPr>
      <w:vertAlign w:val="superscript"/>
    </w:rPr>
  </w:style>
  <w:style w:type="character" w:customStyle="1" w:styleId="Caractresdenotedebasdepage">
    <w:name w:val="Caractères de note de bas de page"/>
    <w:rsid w:val="008D5F3D"/>
    <w:rPr>
      <w:vertAlign w:val="superscript"/>
    </w:rPr>
  </w:style>
  <w:style w:type="character" w:customStyle="1" w:styleId="Appeldenote">
    <w:name w:val="Appel de note"/>
    <w:rsid w:val="008D5F3D"/>
    <w:rPr>
      <w:vertAlign w:val="superscript"/>
    </w:rPr>
  </w:style>
  <w:style w:type="character" w:customStyle="1" w:styleId="Caractresdenotedefin">
    <w:name w:val="Caractères de note de fin"/>
    <w:rsid w:val="008D5F3D"/>
    <w:rPr>
      <w:vertAlign w:val="superscript"/>
    </w:rPr>
  </w:style>
  <w:style w:type="character" w:customStyle="1" w:styleId="WW-Caractresdenotedefin">
    <w:name w:val="WW-Caractères de note de fin"/>
    <w:rsid w:val="008D5F3D"/>
  </w:style>
  <w:style w:type="character" w:customStyle="1" w:styleId="Puces">
    <w:name w:val="Puces"/>
    <w:rsid w:val="008D5F3D"/>
    <w:rPr>
      <w:rFonts w:ascii="OpenSymbol" w:eastAsia="OpenSymbol" w:hAnsi="OpenSymbol" w:cs="OpenSymbol"/>
    </w:rPr>
  </w:style>
  <w:style w:type="character" w:customStyle="1" w:styleId="Appeldenotedefin1">
    <w:name w:val="Appel de note de fin1"/>
    <w:rsid w:val="008D5F3D"/>
    <w:rPr>
      <w:vertAlign w:val="superscript"/>
    </w:rPr>
  </w:style>
  <w:style w:type="character" w:customStyle="1" w:styleId="Appelnotedebasdep2">
    <w:name w:val="Appel note de bas de p.2"/>
    <w:rsid w:val="008D5F3D"/>
    <w:rPr>
      <w:vertAlign w:val="superscript"/>
    </w:rPr>
  </w:style>
  <w:style w:type="character" w:customStyle="1" w:styleId="Appeldenotedefin2">
    <w:name w:val="Appel de note de fin2"/>
    <w:rsid w:val="008D5F3D"/>
    <w:rPr>
      <w:vertAlign w:val="superscript"/>
    </w:rPr>
  </w:style>
  <w:style w:type="character" w:customStyle="1" w:styleId="TextedebullesCar">
    <w:name w:val="Texte de bulles Car"/>
    <w:rsid w:val="008D5F3D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Marquedecommentaire1">
    <w:name w:val="Marque de commentaire1"/>
    <w:rsid w:val="008D5F3D"/>
    <w:rPr>
      <w:sz w:val="16"/>
      <w:szCs w:val="16"/>
    </w:rPr>
  </w:style>
  <w:style w:type="character" w:customStyle="1" w:styleId="CommentaireCar">
    <w:name w:val="Commentaire Car"/>
    <w:rsid w:val="008D5F3D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customStyle="1" w:styleId="ObjetducommentaireCar">
    <w:name w:val="Objet du commentaire Car"/>
    <w:rsid w:val="008D5F3D"/>
    <w:rPr>
      <w:rFonts w:ascii="Liberation Sans" w:eastAsia="Lucida Sans Unicode" w:hAnsi="Liberation Sans" w:cs="Mangal"/>
      <w:b/>
      <w:bCs/>
      <w:kern w:val="2"/>
      <w:szCs w:val="18"/>
      <w:lang w:eastAsia="zh-CN" w:bidi="hi-IN"/>
    </w:rPr>
  </w:style>
  <w:style w:type="character" w:customStyle="1" w:styleId="Appelnotedebasdep3">
    <w:name w:val="Appel note de bas de p.3"/>
    <w:rsid w:val="008D5F3D"/>
    <w:rPr>
      <w:vertAlign w:val="superscript"/>
    </w:rPr>
  </w:style>
  <w:style w:type="character" w:customStyle="1" w:styleId="Appeldenotedefin3">
    <w:name w:val="Appel de note de fin3"/>
    <w:rsid w:val="008D5F3D"/>
    <w:rPr>
      <w:vertAlign w:val="superscript"/>
    </w:rPr>
  </w:style>
  <w:style w:type="character" w:customStyle="1" w:styleId="Marquedecommentaire2">
    <w:name w:val="Marque de commentaire2"/>
    <w:rsid w:val="008D5F3D"/>
    <w:rPr>
      <w:sz w:val="16"/>
      <w:szCs w:val="16"/>
    </w:rPr>
  </w:style>
  <w:style w:type="character" w:customStyle="1" w:styleId="CommentaireCar1">
    <w:name w:val="Commentaire Car1"/>
    <w:rsid w:val="008D5F3D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styleId="Accentuation">
    <w:name w:val="Emphasis"/>
    <w:qFormat/>
    <w:rsid w:val="008D5F3D"/>
    <w:rPr>
      <w:i/>
      <w:iCs/>
    </w:rPr>
  </w:style>
  <w:style w:type="character" w:styleId="Appelnotedebasdep">
    <w:name w:val="footnote reference"/>
    <w:rsid w:val="008D5F3D"/>
    <w:rPr>
      <w:vertAlign w:val="superscript"/>
    </w:rPr>
  </w:style>
  <w:style w:type="character" w:styleId="Appeldenotedefin">
    <w:name w:val="endnote reference"/>
    <w:rsid w:val="008D5F3D"/>
    <w:rPr>
      <w:vertAlign w:val="superscript"/>
    </w:rPr>
  </w:style>
  <w:style w:type="paragraph" w:customStyle="1" w:styleId="Titre40">
    <w:name w:val="Titre4"/>
    <w:basedOn w:val="Normal"/>
    <w:next w:val="Corpsdetexte"/>
    <w:rsid w:val="008D5F3D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rsid w:val="008D5F3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  <w:rsid w:val="008D5F3D"/>
  </w:style>
  <w:style w:type="paragraph" w:styleId="Lgende">
    <w:name w:val="caption"/>
    <w:basedOn w:val="Normal"/>
    <w:qFormat/>
    <w:rsid w:val="008D5F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D5F3D"/>
    <w:pPr>
      <w:suppressLineNumbers/>
    </w:pPr>
  </w:style>
  <w:style w:type="paragraph" w:customStyle="1" w:styleId="Titre30">
    <w:name w:val="Titre3"/>
    <w:basedOn w:val="Normal"/>
    <w:next w:val="Sous-titre"/>
    <w:rsid w:val="008D5F3D"/>
    <w:pPr>
      <w:jc w:val="center"/>
    </w:pPr>
    <w:rPr>
      <w:b/>
      <w:bCs/>
    </w:rPr>
  </w:style>
  <w:style w:type="paragraph" w:customStyle="1" w:styleId="Titre20">
    <w:name w:val="Titre2"/>
    <w:basedOn w:val="Normal"/>
    <w:next w:val="Corpsdetexte"/>
    <w:rsid w:val="008D5F3D"/>
    <w:pPr>
      <w:keepNext/>
      <w:spacing w:before="240" w:after="120"/>
    </w:pPr>
    <w:rPr>
      <w:sz w:val="28"/>
      <w:szCs w:val="28"/>
    </w:rPr>
  </w:style>
  <w:style w:type="paragraph" w:customStyle="1" w:styleId="Titre10">
    <w:name w:val="Titre1"/>
    <w:basedOn w:val="Normal"/>
    <w:next w:val="Corpsdetexte"/>
    <w:rsid w:val="008D5F3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link w:val="Sous-titreCar"/>
    <w:qFormat/>
    <w:rsid w:val="008D5F3D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8D5F3D"/>
    <w:rPr>
      <w:rFonts w:ascii="Arial" w:eastAsia="Lucida Sans Unicode" w:hAnsi="Arial" w:cs="Tahoma"/>
      <w:i/>
      <w:iCs/>
      <w:kern w:val="2"/>
      <w:sz w:val="28"/>
      <w:szCs w:val="28"/>
      <w:lang w:eastAsia="zh-CN" w:bidi="hi-IN"/>
    </w:rPr>
  </w:style>
  <w:style w:type="paragraph" w:styleId="Notedebasdepage">
    <w:name w:val="footnote text"/>
    <w:basedOn w:val="Normal"/>
    <w:link w:val="NotedebasdepageCar"/>
    <w:rsid w:val="008D5F3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8D5F3D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8D5F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8D5F3D"/>
    <w:pPr>
      <w:suppressLineNumbers/>
    </w:pPr>
  </w:style>
  <w:style w:type="paragraph" w:customStyle="1" w:styleId="Commentaire1">
    <w:name w:val="Commentaire1"/>
    <w:basedOn w:val="Normal"/>
    <w:rsid w:val="008D5F3D"/>
    <w:pPr>
      <w:widowControl/>
    </w:pPr>
    <w:rPr>
      <w:rFonts w:ascii="Times New Roman" w:eastAsia="Arial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8D5F3D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Normalcentr1">
    <w:name w:val="Normal centré1"/>
    <w:basedOn w:val="Normal"/>
    <w:rsid w:val="008D5F3D"/>
    <w:pPr>
      <w:widowControl/>
      <w:ind w:left="-284" w:right="-143" w:hanging="142"/>
    </w:pPr>
    <w:rPr>
      <w:rFonts w:ascii="Verdana" w:eastAsia="Arial" w:hAnsi="Verdana" w:cs="Times New Roman"/>
      <w:b/>
      <w:bCs/>
      <w:i/>
      <w:iCs/>
      <w:sz w:val="20"/>
      <w:szCs w:val="20"/>
      <w:u w:val="single"/>
    </w:rPr>
  </w:style>
  <w:style w:type="paragraph" w:customStyle="1" w:styleId="Lgende1">
    <w:name w:val="Légende1"/>
    <w:basedOn w:val="Normal"/>
    <w:next w:val="Normal"/>
    <w:rsid w:val="008D5F3D"/>
    <w:pPr>
      <w:widowControl/>
      <w:ind w:left="708"/>
      <w:jc w:val="both"/>
    </w:pPr>
    <w:rPr>
      <w:rFonts w:ascii="Arial" w:eastAsia="Arial" w:hAnsi="Arial" w:cs="Arial"/>
      <w:b/>
      <w:bCs/>
      <w:sz w:val="28"/>
      <w:szCs w:val="28"/>
    </w:rPr>
  </w:style>
  <w:style w:type="paragraph" w:customStyle="1" w:styleId="Titredetableau">
    <w:name w:val="Titre de tableau"/>
    <w:basedOn w:val="Contenudetableau"/>
    <w:rsid w:val="008D5F3D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rsid w:val="008D5F3D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1"/>
    <w:rsid w:val="008D5F3D"/>
    <w:rPr>
      <w:rFonts w:ascii="Segoe UI" w:hAnsi="Segoe UI" w:cs="Segoe UI"/>
      <w:sz w:val="18"/>
      <w:szCs w:val="16"/>
    </w:rPr>
  </w:style>
  <w:style w:type="character" w:customStyle="1" w:styleId="TextedebullesCar1">
    <w:name w:val="Texte de bulles Car1"/>
    <w:basedOn w:val="Policepardfaut"/>
    <w:link w:val="Textedebulles"/>
    <w:rsid w:val="008D5F3D"/>
    <w:rPr>
      <w:rFonts w:ascii="Segoe UI" w:eastAsia="Lucida Sans Unicode" w:hAnsi="Segoe UI" w:cs="Segoe UI"/>
      <w:kern w:val="2"/>
      <w:sz w:val="18"/>
      <w:szCs w:val="16"/>
      <w:lang w:eastAsia="zh-CN" w:bidi="hi-IN"/>
    </w:rPr>
  </w:style>
  <w:style w:type="paragraph" w:customStyle="1" w:styleId="Commentaire2">
    <w:name w:val="Commentaire2"/>
    <w:basedOn w:val="Normal"/>
    <w:rsid w:val="008D5F3D"/>
    <w:rPr>
      <w:sz w:val="20"/>
      <w:szCs w:val="18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8D5F3D"/>
    <w:rPr>
      <w:sz w:val="20"/>
      <w:szCs w:val="18"/>
    </w:rPr>
  </w:style>
  <w:style w:type="character" w:customStyle="1" w:styleId="CommentaireCar2">
    <w:name w:val="Commentaire Car2"/>
    <w:basedOn w:val="Policepardfaut"/>
    <w:link w:val="Commentaire"/>
    <w:uiPriority w:val="99"/>
    <w:semiHidden/>
    <w:rsid w:val="008D5F3D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2"/>
    <w:next w:val="Commentaire2"/>
    <w:link w:val="ObjetducommentaireCar1"/>
    <w:rsid w:val="008D5F3D"/>
    <w:rPr>
      <w:b/>
      <w:bCs/>
    </w:rPr>
  </w:style>
  <w:style w:type="character" w:customStyle="1" w:styleId="ObjetducommentaireCar1">
    <w:name w:val="Objet du commentaire Car1"/>
    <w:basedOn w:val="CommentaireCar2"/>
    <w:link w:val="Objetducommentaire"/>
    <w:rsid w:val="008D5F3D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  <w:style w:type="paragraph" w:styleId="Rvision">
    <w:name w:val="Revision"/>
    <w:rsid w:val="008D5F3D"/>
    <w:pPr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aragraphedeliste">
    <w:name w:val="List Paragraph"/>
    <w:basedOn w:val="Normal"/>
    <w:qFormat/>
    <w:rsid w:val="008D5F3D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NormalWeb">
    <w:name w:val="Normal (Web)"/>
    <w:basedOn w:val="Normal"/>
    <w:rsid w:val="008D5F3D"/>
    <w:pPr>
      <w:widowControl/>
      <w:suppressAutoHyphens w:val="0"/>
      <w:spacing w:before="100" w:after="142" w:line="276" w:lineRule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Commentaire3">
    <w:name w:val="Commentaire3"/>
    <w:basedOn w:val="Normal"/>
    <w:rsid w:val="008D5F3D"/>
    <w:rPr>
      <w:sz w:val="20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D5F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2272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OKETOKOUN Mardiatou</cp:lastModifiedBy>
  <cp:revision>13</cp:revision>
  <cp:lastPrinted>2024-01-25T13:52:00Z</cp:lastPrinted>
  <dcterms:created xsi:type="dcterms:W3CDTF">2023-01-27T15:58:00Z</dcterms:created>
  <dcterms:modified xsi:type="dcterms:W3CDTF">2025-02-05T15:38:00Z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2024-01-25T15:30:02Z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bdd43520-8f75-437d-8b78-2e731d822bb9</vt:lpwstr>
  </property>
  <property fmtid="{D5CDD505-2E9C-101B-9397-08002B2CF9AE}" pid="8" name="MSIP_Label_37f782e2-1048-4ae6-8561-ea50d7047004_ContentBits">
    <vt:lpwstr>2</vt:lpwstr>
  </property>
</Properties>
</file>